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3C" w:rsidRPr="00E410D6" w:rsidRDefault="00B454E2" w:rsidP="0072093C">
      <w:pPr>
        <w:jc w:val="left"/>
        <w:rPr>
          <w:caps/>
        </w:rPr>
      </w:pPr>
      <w:bookmarkStart w:id="0" w:name="OLE_LINK3"/>
      <w:r>
        <w:rPr>
          <w:caps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75pt;height:36.7pt">
            <v:imagedata r:id="rId9" o:title=""/>
          </v:shape>
        </w:pict>
      </w:r>
      <w:r w:rsidR="0072093C" w:rsidRPr="00E410D6">
        <w:rPr>
          <w:caps/>
          <w:sz w:val="40"/>
        </w:rPr>
        <w:tab/>
      </w:r>
      <w:r w:rsidR="0072093C" w:rsidRPr="00E410D6">
        <w:rPr>
          <w:caps/>
          <w:sz w:val="40"/>
        </w:rPr>
        <w:tab/>
      </w:r>
      <w:r w:rsidR="0072093C" w:rsidRPr="00E410D6">
        <w:t>s.r.o.</w:t>
      </w:r>
    </w:p>
    <w:p w:rsidR="0072093C" w:rsidRPr="00E410D6" w:rsidRDefault="0072093C" w:rsidP="00BE2FD6">
      <w:pPr>
        <w:rPr>
          <w:caps/>
        </w:rPr>
      </w:pPr>
      <w:r w:rsidRPr="00E410D6">
        <w:rPr>
          <w:caps/>
        </w:rPr>
        <w:t>PRŮZKUMY * ZAMĚŘENÍ * PROJEKTY</w:t>
      </w:r>
    </w:p>
    <w:p w:rsidR="0072093C" w:rsidRPr="00E410D6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E410D6">
        <w:rPr>
          <w:szCs w:val="20"/>
        </w:rPr>
        <w:t xml:space="preserve">ul.  28. října </w:t>
      </w:r>
      <w:r w:rsidR="000A38EE" w:rsidRPr="00E410D6">
        <w:rPr>
          <w:szCs w:val="20"/>
        </w:rPr>
        <w:t>66/</w:t>
      </w:r>
      <w:r w:rsidRPr="00E410D6">
        <w:rPr>
          <w:szCs w:val="20"/>
        </w:rPr>
        <w:t>201,</w:t>
      </w:r>
    </w:p>
    <w:p w:rsidR="0072093C" w:rsidRPr="00E410D6" w:rsidRDefault="0072093C" w:rsidP="0072093C">
      <w:pPr>
        <w:jc w:val="left"/>
        <w:rPr>
          <w:b/>
          <w:caps/>
        </w:rPr>
      </w:pPr>
      <w:r w:rsidRPr="00E410D6">
        <w:rPr>
          <w:b/>
          <w:caps/>
        </w:rPr>
        <w:t>709 00 Ostrava - Mariánské  Hory</w:t>
      </w:r>
    </w:p>
    <w:p w:rsidR="0072093C" w:rsidRPr="00E410D6" w:rsidRDefault="0072093C" w:rsidP="0072093C">
      <w:pPr>
        <w:jc w:val="left"/>
        <w:rPr>
          <w:b/>
          <w:caps/>
        </w:rPr>
      </w:pPr>
    </w:p>
    <w:p w:rsidR="0072093C" w:rsidRPr="00E410D6" w:rsidRDefault="0072093C" w:rsidP="0072093C">
      <w:pPr>
        <w:jc w:val="left"/>
        <w:rPr>
          <w:b/>
          <w:caps/>
        </w:rPr>
      </w:pPr>
    </w:p>
    <w:p w:rsidR="0072093C" w:rsidRPr="00E410D6" w:rsidRDefault="0072093C" w:rsidP="0072093C">
      <w:pPr>
        <w:jc w:val="left"/>
        <w:rPr>
          <w:b/>
          <w:caps/>
        </w:rPr>
      </w:pPr>
    </w:p>
    <w:p w:rsidR="0072093C" w:rsidRPr="00E410D6" w:rsidRDefault="0072093C" w:rsidP="0072093C">
      <w:pPr>
        <w:jc w:val="left"/>
        <w:rPr>
          <w:b/>
          <w:caps/>
        </w:rPr>
      </w:pPr>
    </w:p>
    <w:p w:rsidR="0072093C" w:rsidRPr="00E410D6" w:rsidRDefault="0072093C" w:rsidP="0072093C">
      <w:pPr>
        <w:tabs>
          <w:tab w:val="left" w:pos="2227"/>
        </w:tabs>
        <w:jc w:val="left"/>
        <w:rPr>
          <w:caps/>
        </w:rPr>
      </w:pPr>
    </w:p>
    <w:p w:rsidR="0072093C" w:rsidRPr="00E410D6" w:rsidRDefault="0072093C" w:rsidP="0072093C">
      <w:pPr>
        <w:jc w:val="left"/>
        <w:rPr>
          <w:caps/>
        </w:rPr>
      </w:pPr>
    </w:p>
    <w:p w:rsidR="0072093C" w:rsidRPr="00E410D6" w:rsidRDefault="0072093C" w:rsidP="0072093C">
      <w:pPr>
        <w:jc w:val="left"/>
        <w:rPr>
          <w:caps/>
        </w:rPr>
      </w:pPr>
    </w:p>
    <w:p w:rsidR="0072093C" w:rsidRPr="00E410D6" w:rsidRDefault="0072093C" w:rsidP="0072093C">
      <w:pPr>
        <w:jc w:val="left"/>
        <w:rPr>
          <w:caps/>
        </w:rPr>
      </w:pPr>
    </w:p>
    <w:p w:rsidR="0072093C" w:rsidRPr="00E410D6" w:rsidRDefault="0072093C" w:rsidP="0072093C">
      <w:pPr>
        <w:jc w:val="left"/>
        <w:rPr>
          <w:caps/>
        </w:rPr>
      </w:pPr>
    </w:p>
    <w:p w:rsidR="0072093C" w:rsidRPr="00537486" w:rsidRDefault="0072093C" w:rsidP="00022A53">
      <w:pPr>
        <w:numPr>
          <w:ilvl w:val="0"/>
          <w:numId w:val="4"/>
        </w:numPr>
        <w:spacing w:after="240"/>
        <w:ind w:left="1139" w:hanging="782"/>
        <w:jc w:val="center"/>
        <w:rPr>
          <w:b/>
          <w:caps/>
          <w:sz w:val="52"/>
          <w:szCs w:val="52"/>
        </w:rPr>
      </w:pPr>
      <w:r w:rsidRPr="00537486">
        <w:rPr>
          <w:b/>
          <w:caps/>
          <w:sz w:val="52"/>
          <w:szCs w:val="52"/>
        </w:rPr>
        <w:t>průvodní zpráva</w:t>
      </w:r>
    </w:p>
    <w:p w:rsidR="0072093C" w:rsidRPr="00E410D6" w:rsidRDefault="0072093C" w:rsidP="00071306">
      <w:pPr>
        <w:ind w:left="1140"/>
        <w:rPr>
          <w:b/>
          <w:caps/>
          <w:sz w:val="52"/>
          <w:szCs w:val="52"/>
        </w:rPr>
      </w:pPr>
    </w:p>
    <w:p w:rsidR="0072093C" w:rsidRPr="00E410D6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72093C" w:rsidRPr="00E410D6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9D4342" w:rsidRPr="00E410D6" w:rsidRDefault="007E685D" w:rsidP="005D025A">
      <w:pPr>
        <w:pBdr>
          <w:bottom w:val="single" w:sz="4" w:space="1" w:color="auto"/>
        </w:pBdr>
        <w:jc w:val="center"/>
        <w:rPr>
          <w:b/>
          <w:caps/>
          <w:spacing w:val="180"/>
          <w:sz w:val="40"/>
        </w:rPr>
      </w:pPr>
      <w:r w:rsidRPr="008B565F">
        <w:rPr>
          <w:b/>
          <w:caps/>
          <w:spacing w:val="180"/>
          <w:sz w:val="40"/>
        </w:rPr>
        <w:t xml:space="preserve">Dokumentace </w:t>
      </w:r>
      <w:r w:rsidR="00C67347">
        <w:rPr>
          <w:b/>
          <w:caps/>
          <w:spacing w:val="180"/>
          <w:sz w:val="40"/>
        </w:rPr>
        <w:t>zaměření</w:t>
      </w:r>
      <w:r>
        <w:rPr>
          <w:b/>
          <w:caps/>
          <w:spacing w:val="180"/>
          <w:sz w:val="40"/>
        </w:rPr>
        <w:t xml:space="preserve"> STAVBY</w:t>
      </w:r>
      <w:r w:rsidR="008342A8">
        <w:rPr>
          <w:b/>
          <w:caps/>
          <w:spacing w:val="180"/>
          <w:sz w:val="40"/>
        </w:rPr>
        <w:t xml:space="preserve"> (</w:t>
      </w:r>
      <w:r w:rsidR="00C67347">
        <w:rPr>
          <w:b/>
          <w:caps/>
          <w:spacing w:val="180"/>
          <w:sz w:val="40"/>
        </w:rPr>
        <w:t>dsps</w:t>
      </w:r>
      <w:r w:rsidR="008342A8">
        <w:rPr>
          <w:b/>
          <w:caps/>
          <w:spacing w:val="180"/>
          <w:sz w:val="40"/>
        </w:rPr>
        <w:t>)</w:t>
      </w:r>
    </w:p>
    <w:p w:rsidR="000916E9" w:rsidRDefault="00C67347" w:rsidP="000916E9">
      <w:pPr>
        <w:jc w:val="center"/>
        <w:rPr>
          <w:b/>
          <w:caps/>
          <w:spacing w:val="8"/>
          <w:sz w:val="44"/>
          <w:szCs w:val="44"/>
        </w:rPr>
      </w:pPr>
      <w:r>
        <w:rPr>
          <w:b/>
          <w:caps/>
          <w:spacing w:val="8"/>
          <w:sz w:val="44"/>
          <w:szCs w:val="44"/>
        </w:rPr>
        <w:t>NÁRODNÍ DŮM PALACKÉHO Č.P. 133</w:t>
      </w:r>
    </w:p>
    <w:p w:rsidR="00C67347" w:rsidRDefault="00C67347" w:rsidP="000916E9">
      <w:pPr>
        <w:jc w:val="center"/>
        <w:rPr>
          <w:b/>
          <w:caps/>
          <w:spacing w:val="8"/>
          <w:sz w:val="44"/>
          <w:szCs w:val="44"/>
        </w:rPr>
      </w:pPr>
      <w:r>
        <w:rPr>
          <w:b/>
          <w:caps/>
          <w:spacing w:val="8"/>
          <w:sz w:val="44"/>
          <w:szCs w:val="44"/>
        </w:rPr>
        <w:t>FRÝDEK - MÍSTEK</w:t>
      </w:r>
    </w:p>
    <w:p w:rsidR="008342A8" w:rsidRPr="00635194" w:rsidRDefault="008342A8" w:rsidP="008342A8">
      <w:pPr>
        <w:spacing w:line="252" w:lineRule="auto"/>
        <w:jc w:val="center"/>
        <w:rPr>
          <w:caps/>
        </w:rPr>
      </w:pPr>
    </w:p>
    <w:p w:rsidR="008342A8" w:rsidRDefault="008342A8" w:rsidP="008342A8">
      <w:pPr>
        <w:ind w:left="2160" w:hanging="2160"/>
      </w:pPr>
    </w:p>
    <w:p w:rsidR="008342A8" w:rsidRDefault="008342A8" w:rsidP="008342A8">
      <w:pPr>
        <w:ind w:left="2160" w:hanging="2160"/>
      </w:pPr>
    </w:p>
    <w:p w:rsidR="000916E9" w:rsidRDefault="000916E9" w:rsidP="008342A8">
      <w:pPr>
        <w:ind w:left="2160" w:hanging="2160"/>
      </w:pPr>
    </w:p>
    <w:p w:rsidR="008342A8" w:rsidRDefault="008342A8" w:rsidP="008342A8">
      <w:pPr>
        <w:ind w:left="2160" w:hanging="2160"/>
      </w:pPr>
    </w:p>
    <w:p w:rsidR="008342A8" w:rsidRPr="004905E0" w:rsidRDefault="008342A8" w:rsidP="008342A8">
      <w:pPr>
        <w:ind w:left="2160" w:hanging="2160"/>
      </w:pPr>
    </w:p>
    <w:p w:rsidR="008342A8" w:rsidRPr="004905E0" w:rsidRDefault="008342A8" w:rsidP="008342A8">
      <w:pPr>
        <w:tabs>
          <w:tab w:val="left" w:pos="2694"/>
        </w:tabs>
        <w:ind w:left="2694" w:hanging="2694"/>
        <w:jc w:val="left"/>
        <w:rPr>
          <w:bCs/>
        </w:rPr>
      </w:pPr>
      <w:r w:rsidRPr="004905E0">
        <w:t>Stavebník:</w:t>
      </w:r>
      <w:r w:rsidRPr="004905E0">
        <w:tab/>
      </w:r>
      <w:r w:rsidR="00C67347">
        <w:rPr>
          <w:b/>
        </w:rPr>
        <w:t>Statutární město Frýdek Místek</w:t>
      </w:r>
      <w:r w:rsidRPr="004905E0">
        <w:br/>
      </w:r>
      <w:r w:rsidR="00C67347">
        <w:t>Radniční 1148, 738 22 Frýdek-Místek</w:t>
      </w:r>
    </w:p>
    <w:p w:rsidR="008342A8" w:rsidRPr="004905E0" w:rsidRDefault="008342A8" w:rsidP="008342A8">
      <w:pPr>
        <w:tabs>
          <w:tab w:val="left" w:pos="2694"/>
        </w:tabs>
        <w:ind w:left="2694" w:hanging="2694"/>
      </w:pPr>
    </w:p>
    <w:p w:rsidR="008342A8" w:rsidRPr="004905E0" w:rsidRDefault="008342A8" w:rsidP="008342A8">
      <w:pPr>
        <w:tabs>
          <w:tab w:val="left" w:pos="2694"/>
        </w:tabs>
      </w:pPr>
      <w:r w:rsidRPr="004905E0">
        <w:t>Zpracovatel:</w:t>
      </w:r>
      <w:r w:rsidRPr="004905E0">
        <w:tab/>
      </w:r>
      <w:r w:rsidRPr="004905E0">
        <w:rPr>
          <w:b/>
        </w:rPr>
        <w:t>MARPO s.r.o.</w:t>
      </w:r>
      <w:r w:rsidRPr="004905E0">
        <w:t>, 28.října 66/201, 709 00 Ostrava - Mar.Hory</w:t>
      </w:r>
    </w:p>
    <w:p w:rsidR="008342A8" w:rsidRPr="004905E0" w:rsidRDefault="008342A8" w:rsidP="008342A8">
      <w:pPr>
        <w:jc w:val="center"/>
      </w:pPr>
    </w:p>
    <w:p w:rsidR="008342A8" w:rsidRPr="004905E0" w:rsidRDefault="008342A8" w:rsidP="008342A8">
      <w:pPr>
        <w:tabs>
          <w:tab w:val="left" w:pos="2694"/>
        </w:tabs>
      </w:pPr>
      <w:r w:rsidRPr="004905E0">
        <w:t>Zodpovědný projektant:</w:t>
      </w:r>
      <w:r w:rsidRPr="004905E0">
        <w:tab/>
      </w:r>
      <w:r w:rsidR="00C67347">
        <w:t>Ing. Radan Sležka</w:t>
      </w:r>
    </w:p>
    <w:p w:rsidR="008342A8" w:rsidRPr="004905E0" w:rsidRDefault="008342A8" w:rsidP="008342A8">
      <w:pPr>
        <w:jc w:val="center"/>
      </w:pPr>
    </w:p>
    <w:p w:rsidR="008342A8" w:rsidRPr="00400ECD" w:rsidRDefault="008342A8" w:rsidP="008342A8">
      <w:pPr>
        <w:tabs>
          <w:tab w:val="left" w:pos="2694"/>
        </w:tabs>
        <w:spacing w:before="120"/>
      </w:pPr>
      <w:r w:rsidRPr="00400ECD">
        <w:t>Vypracoval:</w:t>
      </w:r>
      <w:r w:rsidRPr="00400ECD">
        <w:tab/>
        <w:t xml:space="preserve">Ing. Veronika </w:t>
      </w:r>
      <w:r w:rsidR="00C67347">
        <w:t>Havelková</w:t>
      </w:r>
      <w:r w:rsidRPr="00400ECD">
        <w:t xml:space="preserve"> </w:t>
      </w:r>
      <w:r>
        <w:tab/>
      </w:r>
    </w:p>
    <w:p w:rsidR="0072093C" w:rsidRPr="00E410D6" w:rsidRDefault="0072093C" w:rsidP="0072093C">
      <w:pPr>
        <w:jc w:val="center"/>
        <w:rPr>
          <w:szCs w:val="20"/>
        </w:rPr>
      </w:pPr>
    </w:p>
    <w:p w:rsidR="0072093C" w:rsidRPr="00E410D6" w:rsidRDefault="0072093C" w:rsidP="0072093C">
      <w:pPr>
        <w:jc w:val="left"/>
        <w:rPr>
          <w:szCs w:val="20"/>
        </w:rPr>
      </w:pPr>
    </w:p>
    <w:p w:rsidR="0072093C" w:rsidRPr="00E410D6" w:rsidRDefault="0072093C" w:rsidP="0072093C">
      <w:pPr>
        <w:jc w:val="left"/>
        <w:rPr>
          <w:szCs w:val="20"/>
        </w:rPr>
      </w:pPr>
    </w:p>
    <w:p w:rsidR="0072093C" w:rsidRPr="00E410D6" w:rsidRDefault="0072093C" w:rsidP="0072093C">
      <w:pPr>
        <w:jc w:val="left"/>
        <w:rPr>
          <w:szCs w:val="20"/>
        </w:rPr>
      </w:pPr>
    </w:p>
    <w:p w:rsidR="0072093C" w:rsidRPr="00E410D6" w:rsidRDefault="00004C5D" w:rsidP="009D4342">
      <w:pPr>
        <w:tabs>
          <w:tab w:val="right" w:pos="8789"/>
        </w:tabs>
        <w:rPr>
          <w:b/>
          <w:szCs w:val="20"/>
        </w:rPr>
      </w:pPr>
      <w:r w:rsidRPr="00E410D6">
        <w:t>Zak.č.:</w:t>
      </w:r>
      <w:r w:rsidR="00433B46" w:rsidRPr="00E410D6">
        <w:rPr>
          <w:b/>
          <w:bCs/>
        </w:rPr>
        <w:t>3</w:t>
      </w:r>
      <w:r w:rsidR="008342A8">
        <w:rPr>
          <w:b/>
          <w:bCs/>
        </w:rPr>
        <w:t>3</w:t>
      </w:r>
      <w:r w:rsidR="000B5B45">
        <w:rPr>
          <w:b/>
          <w:bCs/>
        </w:rPr>
        <w:t>77</w:t>
      </w:r>
      <w:r w:rsidR="0072093C" w:rsidRPr="00E410D6">
        <w:rPr>
          <w:szCs w:val="20"/>
        </w:rPr>
        <w:tab/>
        <w:t xml:space="preserve">Exp.: </w:t>
      </w:r>
      <w:r w:rsidR="00C67347">
        <w:rPr>
          <w:b/>
          <w:szCs w:val="20"/>
        </w:rPr>
        <w:t>11</w:t>
      </w:r>
      <w:r w:rsidR="0072093C" w:rsidRPr="00E410D6">
        <w:rPr>
          <w:b/>
          <w:szCs w:val="20"/>
        </w:rPr>
        <w:t>/201</w:t>
      </w:r>
      <w:r w:rsidR="00FC42F1" w:rsidRPr="00E410D6">
        <w:rPr>
          <w:b/>
          <w:szCs w:val="20"/>
        </w:rPr>
        <w:t>8</w:t>
      </w:r>
    </w:p>
    <w:p w:rsidR="008F6640" w:rsidRPr="00E410D6" w:rsidRDefault="00A479C7" w:rsidP="00B806E7">
      <w:pPr>
        <w:outlineLvl w:val="0"/>
        <w:rPr>
          <w:b/>
          <w:sz w:val="28"/>
          <w:szCs w:val="28"/>
        </w:rPr>
      </w:pPr>
      <w:r w:rsidRPr="00E410D6">
        <w:br w:type="page"/>
      </w:r>
    </w:p>
    <w:p w:rsidR="00CB1266" w:rsidRDefault="003B252A">
      <w:pPr>
        <w:pStyle w:val="Obsah1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410D6">
        <w:rPr>
          <w:caps w:val="0"/>
        </w:rPr>
        <w:fldChar w:fldCharType="begin"/>
      </w:r>
      <w:r w:rsidRPr="00E410D6">
        <w:rPr>
          <w:caps w:val="0"/>
        </w:rPr>
        <w:instrText xml:space="preserve"> TOC \o "1-4" \h \z \u </w:instrText>
      </w:r>
      <w:r w:rsidRPr="00E410D6">
        <w:rPr>
          <w:caps w:val="0"/>
        </w:rPr>
        <w:fldChar w:fldCharType="separate"/>
      </w:r>
      <w:hyperlink w:anchor="_Toc529972565" w:history="1">
        <w:r w:rsidR="00CB1266" w:rsidRPr="0072490E">
          <w:rPr>
            <w:rStyle w:val="Hypertextovodkaz"/>
            <w:noProof/>
          </w:rPr>
          <w:t>A. PRŮVODNÍ ZPRÁVA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_Toc529972565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2</w:t>
        </w:r>
        <w:r w:rsidR="00CB1266">
          <w:rPr>
            <w:noProof/>
            <w:webHidden/>
          </w:rPr>
          <w:fldChar w:fldCharType="end"/>
        </w:r>
      </w:hyperlink>
    </w:p>
    <w:p w:rsidR="00CB1266" w:rsidRDefault="00B454E2">
      <w:pPr>
        <w:pStyle w:val="Obsah2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29972566" w:history="1">
        <w:r w:rsidR="00CB1266" w:rsidRPr="0072490E">
          <w:rPr>
            <w:rStyle w:val="Hypertextovodkaz"/>
            <w:noProof/>
          </w:rPr>
          <w:t xml:space="preserve">A.1 </w:t>
        </w:r>
        <w:r w:rsidR="00CB1266">
          <w:rPr>
            <w:rStyle w:val="Hypertextovodkaz"/>
            <w:noProof/>
          </w:rPr>
          <w:t xml:space="preserve">            </w:t>
        </w:r>
        <w:r w:rsidR="00CB1266" w:rsidRPr="0072490E">
          <w:rPr>
            <w:rStyle w:val="Hypertextovodkaz"/>
            <w:noProof/>
          </w:rPr>
          <w:t>IDENTIFIKAČNÍ ÚDAJE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_Toc529972566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2</w:t>
        </w:r>
        <w:r w:rsidR="00CB1266">
          <w:rPr>
            <w:noProof/>
            <w:webHidden/>
          </w:rPr>
          <w:fldChar w:fldCharType="end"/>
        </w:r>
      </w:hyperlink>
    </w:p>
    <w:p w:rsidR="00CB1266" w:rsidRDefault="00B454E2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29972567" w:history="1">
        <w:r w:rsidR="00CB1266" w:rsidRPr="0072490E">
          <w:rPr>
            <w:rStyle w:val="Hypertextovodkaz"/>
            <w:noProof/>
          </w:rPr>
          <w:t>A.2</w:t>
        </w:r>
        <w:r w:rsidR="00CB126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CB1266" w:rsidRPr="0072490E">
          <w:rPr>
            <w:rStyle w:val="Hypertextovodkaz"/>
            <w:noProof/>
          </w:rPr>
          <w:t>SEZNAM VSTUPNÍCH PODKLADŮ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_Toc529972567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2</w:t>
        </w:r>
        <w:r w:rsidR="00CB1266">
          <w:rPr>
            <w:noProof/>
            <w:webHidden/>
          </w:rPr>
          <w:fldChar w:fldCharType="end"/>
        </w:r>
      </w:hyperlink>
    </w:p>
    <w:p w:rsidR="00CB1266" w:rsidRDefault="00B454E2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72568" w:history="1">
        <w:r w:rsidR="00CB1266" w:rsidRPr="0072490E">
          <w:rPr>
            <w:rStyle w:val="Hypertextovodkaz"/>
            <w:rFonts w:cs="Arial"/>
            <w:noProof/>
          </w:rPr>
          <w:t>A.2.a</w:t>
        </w:r>
        <w:r w:rsidR="00CB12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1266" w:rsidRPr="0072490E">
          <w:rPr>
            <w:rStyle w:val="Hypertextovodkaz"/>
            <w:rFonts w:cs="Arial"/>
            <w:noProof/>
          </w:rPr>
          <w:t>Základní informace o všech rozhodnutích nebo opatřeních souvisejících se stavbou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_Toc529972568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2</w:t>
        </w:r>
        <w:r w:rsidR="00CB1266">
          <w:rPr>
            <w:noProof/>
            <w:webHidden/>
          </w:rPr>
          <w:fldChar w:fldCharType="end"/>
        </w:r>
      </w:hyperlink>
    </w:p>
    <w:p w:rsidR="00CB1266" w:rsidRDefault="00B454E2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72569" w:history="1">
        <w:r w:rsidR="00CB1266" w:rsidRPr="0072490E">
          <w:rPr>
            <w:rStyle w:val="Hypertextovodkaz"/>
            <w:rFonts w:cs="Arial"/>
            <w:noProof/>
          </w:rPr>
          <w:t>A.3.b</w:t>
        </w:r>
        <w:r w:rsidR="00CB12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1266" w:rsidRPr="0072490E">
          <w:rPr>
            <w:rStyle w:val="Hypertextovodkaz"/>
            <w:rFonts w:cs="Arial"/>
            <w:noProof/>
          </w:rPr>
          <w:t>Základní informace o dokumentaci, projektové dokumentaci nebo jiné technické dokumentaci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_Toc529972569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3</w:t>
        </w:r>
        <w:r w:rsidR="00CB1266">
          <w:rPr>
            <w:noProof/>
            <w:webHidden/>
          </w:rPr>
          <w:fldChar w:fldCharType="end"/>
        </w:r>
      </w:hyperlink>
    </w:p>
    <w:p w:rsidR="00CB1266" w:rsidRDefault="00B454E2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72570" w:history="1">
        <w:r w:rsidR="00CB1266" w:rsidRPr="0072490E">
          <w:rPr>
            <w:rStyle w:val="Hypertextovodkaz"/>
            <w:rFonts w:cs="Arial"/>
            <w:noProof/>
          </w:rPr>
          <w:t>A.3.c</w:t>
        </w:r>
        <w:r w:rsidR="00CB12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1266" w:rsidRPr="0072490E">
          <w:rPr>
            <w:rStyle w:val="Hypertextovodkaz"/>
            <w:rFonts w:cs="Arial"/>
            <w:noProof/>
          </w:rPr>
          <w:t>Další podklady</w:t>
        </w:r>
        <w:r w:rsidR="00CB1266">
          <w:rPr>
            <w:noProof/>
            <w:webHidden/>
          </w:rPr>
          <w:tab/>
        </w:r>
        <w:r w:rsidR="00CB1266">
          <w:rPr>
            <w:noProof/>
            <w:webHidden/>
          </w:rPr>
          <w:fldChar w:fldCharType="begin"/>
        </w:r>
        <w:r w:rsidR="00CB1266">
          <w:rPr>
            <w:noProof/>
            <w:webHidden/>
          </w:rPr>
          <w:instrText xml:space="preserve"> PAGEREF _Toc529972570 \h </w:instrText>
        </w:r>
        <w:r w:rsidR="00CB1266">
          <w:rPr>
            <w:noProof/>
            <w:webHidden/>
          </w:rPr>
        </w:r>
        <w:r w:rsidR="00CB1266">
          <w:rPr>
            <w:noProof/>
            <w:webHidden/>
          </w:rPr>
          <w:fldChar w:fldCharType="separate"/>
        </w:r>
        <w:r w:rsidR="00324C2D">
          <w:rPr>
            <w:noProof/>
            <w:webHidden/>
          </w:rPr>
          <w:t>3</w:t>
        </w:r>
        <w:r w:rsidR="00CB1266">
          <w:rPr>
            <w:noProof/>
            <w:webHidden/>
          </w:rPr>
          <w:fldChar w:fldCharType="end"/>
        </w:r>
      </w:hyperlink>
    </w:p>
    <w:p w:rsidR="00992D9E" w:rsidRPr="00E410D6" w:rsidRDefault="003B252A" w:rsidP="009D4342">
      <w:pPr>
        <w:pStyle w:val="Obsah2"/>
      </w:pPr>
      <w:r w:rsidRPr="00E410D6">
        <w:rPr>
          <w:rFonts w:ascii="Cambria" w:hAnsi="Cambria"/>
          <w:caps/>
        </w:rPr>
        <w:fldChar w:fldCharType="end"/>
      </w:r>
    </w:p>
    <w:p w:rsidR="008F6640" w:rsidRPr="00E410D6" w:rsidRDefault="004D04B9" w:rsidP="00B806E7">
      <w:pPr>
        <w:pStyle w:val="Nadpis1"/>
      </w:pPr>
      <w:bookmarkStart w:id="1" w:name="_Toc163547375"/>
      <w:r w:rsidRPr="00E410D6">
        <w:br w:type="page"/>
      </w:r>
      <w:bookmarkStart w:id="2" w:name="_Toc529972565"/>
      <w:r w:rsidR="008F6640" w:rsidRPr="00E410D6">
        <w:lastRenderedPageBreak/>
        <w:t>A. PRŮVODNÍ ZPRÁVA</w:t>
      </w:r>
      <w:bookmarkEnd w:id="1"/>
      <w:bookmarkEnd w:id="2"/>
    </w:p>
    <w:p w:rsidR="00280F68" w:rsidRPr="00E410D6" w:rsidRDefault="00251E19" w:rsidP="00B806E7">
      <w:pPr>
        <w:pStyle w:val="Nadpis2"/>
      </w:pPr>
      <w:bookmarkStart w:id="3" w:name="_Toc529972566"/>
      <w:bookmarkStart w:id="4" w:name="_Toc163547376"/>
      <w:r w:rsidRPr="00E410D6">
        <w:rPr>
          <w:caps w:val="0"/>
        </w:rPr>
        <w:t>A.1 IDENTIFIKAČNÍ ÚDAJE</w:t>
      </w:r>
      <w:bookmarkEnd w:id="3"/>
    </w:p>
    <w:p w:rsidR="008F6640" w:rsidRPr="00E410D6" w:rsidRDefault="008F6640" w:rsidP="00E410D6">
      <w:pPr>
        <w:rPr>
          <w:b/>
        </w:rPr>
      </w:pPr>
      <w:r w:rsidRPr="00E410D6">
        <w:rPr>
          <w:b/>
        </w:rPr>
        <w:t>A</w:t>
      </w:r>
      <w:bookmarkEnd w:id="4"/>
      <w:r w:rsidR="00280F68" w:rsidRPr="00E410D6">
        <w:rPr>
          <w:b/>
        </w:rPr>
        <w:t>.1.1.</w:t>
      </w:r>
      <w:r w:rsidR="00280F68" w:rsidRPr="00E410D6">
        <w:rPr>
          <w:b/>
        </w:rPr>
        <w:tab/>
        <w:t>ÚDAJE O STAVBĚ</w:t>
      </w:r>
    </w:p>
    <w:p w:rsidR="00280F68" w:rsidRPr="006C0491" w:rsidRDefault="00280F68" w:rsidP="000679AE">
      <w:pPr>
        <w:spacing w:before="120" w:after="120"/>
        <w:rPr>
          <w:b/>
        </w:rPr>
      </w:pPr>
      <w:r w:rsidRPr="006C0491">
        <w:rPr>
          <w:b/>
        </w:rPr>
        <w:t>A.1.1.a Název stavby</w:t>
      </w:r>
    </w:p>
    <w:p w:rsidR="006C0491" w:rsidRPr="006C0491" w:rsidRDefault="00527591" w:rsidP="006C0491">
      <w:pPr>
        <w:pStyle w:val="Normln1"/>
        <w:tabs>
          <w:tab w:val="left" w:pos="2268"/>
        </w:tabs>
        <w:spacing w:before="120"/>
        <w:ind w:left="2268" w:hanging="2268"/>
      </w:pPr>
      <w:r w:rsidRPr="006C0491">
        <w:t>Název stavby:</w:t>
      </w:r>
      <w:r w:rsidRPr="006C0491">
        <w:tab/>
      </w:r>
      <w:r w:rsidR="006C0491" w:rsidRPr="006C0491">
        <w:t>Národní dům Palackého č.p. 133, Frýdek - Místek</w:t>
      </w:r>
    </w:p>
    <w:p w:rsidR="00280F68" w:rsidRPr="006C0491" w:rsidRDefault="00280F68" w:rsidP="006A6E96">
      <w:pPr>
        <w:spacing w:before="120" w:after="120"/>
        <w:rPr>
          <w:b/>
        </w:rPr>
      </w:pPr>
      <w:r w:rsidRPr="006C0491">
        <w:rPr>
          <w:b/>
        </w:rPr>
        <w:t>A.1.1.b Místo stavby</w:t>
      </w:r>
    </w:p>
    <w:p w:rsidR="00280F68" w:rsidRPr="006C0491" w:rsidRDefault="00280F68" w:rsidP="00BE2FD6">
      <w:pPr>
        <w:pStyle w:val="Normln1"/>
        <w:tabs>
          <w:tab w:val="left" w:pos="2268"/>
        </w:tabs>
      </w:pPr>
      <w:r w:rsidRPr="006C0491">
        <w:t>Místo stavby:</w:t>
      </w:r>
      <w:r w:rsidRPr="006C0491">
        <w:tab/>
      </w:r>
      <w:r w:rsidR="00DA57B5" w:rsidRPr="006C0491">
        <w:t xml:space="preserve">parc. č. </w:t>
      </w:r>
      <w:r w:rsidR="006C0491">
        <w:t>213</w:t>
      </w:r>
      <w:r w:rsidR="00DA57B5" w:rsidRPr="006C0491">
        <w:t xml:space="preserve">, k.ú. </w:t>
      </w:r>
      <w:r w:rsidR="006C0491">
        <w:t xml:space="preserve">Místek </w:t>
      </w:r>
      <w:hyperlink r:id="rId10" w:history="1">
        <w:r w:rsidR="006C0491" w:rsidRPr="006C0491">
          <w:rPr>
            <w:rStyle w:val="Hypertextovodkaz"/>
            <w:color w:val="000000"/>
          </w:rPr>
          <w:t>[634824]</w:t>
        </w:r>
      </w:hyperlink>
    </w:p>
    <w:p w:rsidR="00280F68" w:rsidRPr="006C0491" w:rsidRDefault="00280F68" w:rsidP="00BE2FD6">
      <w:pPr>
        <w:pStyle w:val="Normln1"/>
        <w:tabs>
          <w:tab w:val="left" w:pos="2268"/>
        </w:tabs>
      </w:pPr>
      <w:r w:rsidRPr="006C0491">
        <w:t>Kraj:</w:t>
      </w:r>
      <w:r w:rsidRPr="006C0491">
        <w:tab/>
      </w:r>
      <w:r w:rsidR="00C340ED">
        <w:t>Moravskoslezský</w:t>
      </w:r>
    </w:p>
    <w:p w:rsidR="004F7BAF" w:rsidRPr="006C0491" w:rsidRDefault="004F7BAF" w:rsidP="004F7BAF">
      <w:pPr>
        <w:pStyle w:val="Normln1"/>
        <w:tabs>
          <w:tab w:val="left" w:pos="2268"/>
        </w:tabs>
      </w:pPr>
      <w:r w:rsidRPr="006C0491">
        <w:t>Okes:</w:t>
      </w:r>
      <w:r w:rsidRPr="006C0491">
        <w:tab/>
      </w:r>
      <w:r w:rsidR="00C340ED">
        <w:t>Frýdek - Místek</w:t>
      </w:r>
    </w:p>
    <w:p w:rsidR="00C340ED" w:rsidRDefault="003333D8" w:rsidP="00BE2FD6">
      <w:pPr>
        <w:pStyle w:val="Normln1"/>
        <w:tabs>
          <w:tab w:val="left" w:pos="2268"/>
        </w:tabs>
      </w:pPr>
      <w:r w:rsidRPr="006C0491">
        <w:t>Obec:</w:t>
      </w:r>
      <w:r w:rsidRPr="006C0491">
        <w:tab/>
      </w:r>
      <w:r w:rsidR="00C340ED">
        <w:t>Frýdek - Místek</w:t>
      </w:r>
      <w:r w:rsidR="00C340ED" w:rsidRPr="006C0491">
        <w:t xml:space="preserve"> </w:t>
      </w:r>
    </w:p>
    <w:p w:rsidR="00433B46" w:rsidRPr="006C0491" w:rsidRDefault="00433B46" w:rsidP="00BE2FD6">
      <w:pPr>
        <w:pStyle w:val="Normln1"/>
        <w:tabs>
          <w:tab w:val="left" w:pos="2268"/>
        </w:tabs>
      </w:pPr>
      <w:r w:rsidRPr="006C0491">
        <w:t>Druh pozemku:</w:t>
      </w:r>
      <w:r w:rsidRPr="006C0491">
        <w:tab/>
      </w:r>
      <w:r w:rsidR="004F7BAF" w:rsidRPr="006C0491">
        <w:t>zastavěná plocha a nádvoří</w:t>
      </w:r>
      <w:r w:rsidR="00070E15" w:rsidRPr="006C0491">
        <w:t xml:space="preserve"> </w:t>
      </w:r>
    </w:p>
    <w:p w:rsidR="008A20E4" w:rsidRPr="006C0491" w:rsidRDefault="008A20E4" w:rsidP="00BE2FD6">
      <w:pPr>
        <w:pStyle w:val="Normln1"/>
        <w:tabs>
          <w:tab w:val="left" w:pos="2268"/>
        </w:tabs>
      </w:pPr>
      <w:r w:rsidRPr="006C0491">
        <w:t>List vlastnictví:</w:t>
      </w:r>
      <w:r w:rsidRPr="006C0491">
        <w:tab/>
      </w:r>
      <w:r w:rsidR="00C340ED">
        <w:t>1</w:t>
      </w:r>
    </w:p>
    <w:p w:rsidR="00C340ED" w:rsidRDefault="00E75EE0" w:rsidP="00C340ED">
      <w:pPr>
        <w:tabs>
          <w:tab w:val="left" w:pos="2268"/>
        </w:tabs>
        <w:ind w:left="1440" w:hanging="1440"/>
        <w:jc w:val="left"/>
      </w:pPr>
      <w:r w:rsidRPr="006C0491">
        <w:rPr>
          <w:bCs/>
        </w:rPr>
        <w:t>Vlastnické právo:</w:t>
      </w:r>
      <w:r w:rsidRPr="006C0491">
        <w:rPr>
          <w:bCs/>
        </w:rPr>
        <w:tab/>
      </w:r>
      <w:r w:rsidR="00C340ED" w:rsidRPr="00C340ED">
        <w:t>Statutární město Frýdek Místek</w:t>
      </w:r>
    </w:p>
    <w:p w:rsidR="00C340ED" w:rsidRDefault="00C340ED" w:rsidP="00C340ED">
      <w:pPr>
        <w:tabs>
          <w:tab w:val="left" w:pos="2268"/>
        </w:tabs>
        <w:ind w:left="2268" w:hanging="1440"/>
        <w:jc w:val="left"/>
      </w:pPr>
      <w:r>
        <w:tab/>
        <w:t>Radniční 1148</w:t>
      </w:r>
    </w:p>
    <w:p w:rsidR="00070E15" w:rsidRDefault="00C340ED" w:rsidP="00C340ED">
      <w:pPr>
        <w:tabs>
          <w:tab w:val="left" w:pos="2268"/>
        </w:tabs>
        <w:ind w:left="1440" w:hanging="1440"/>
        <w:jc w:val="left"/>
      </w:pPr>
      <w:r>
        <w:tab/>
      </w:r>
      <w:r>
        <w:tab/>
      </w:r>
      <w:r w:rsidRPr="00C340ED">
        <w:t xml:space="preserve">738 </w:t>
      </w:r>
      <w:r>
        <w:t>01</w:t>
      </w:r>
      <w:r w:rsidRPr="00C340ED">
        <w:t xml:space="preserve"> Frýdek-Místek</w:t>
      </w:r>
    </w:p>
    <w:p w:rsidR="00C340ED" w:rsidRPr="00C340ED" w:rsidRDefault="00C340ED" w:rsidP="00C340ED">
      <w:pPr>
        <w:tabs>
          <w:tab w:val="left" w:pos="2268"/>
        </w:tabs>
        <w:ind w:left="1440" w:hanging="1440"/>
        <w:jc w:val="left"/>
      </w:pPr>
      <w:r>
        <w:t>Ú</w:t>
      </w:r>
      <w:r w:rsidRPr="00C340ED">
        <w:t xml:space="preserve">čel stavby : </w:t>
      </w:r>
      <w:r w:rsidRPr="00C340ED">
        <w:tab/>
      </w:r>
      <w:r w:rsidRPr="00C340ED">
        <w:tab/>
        <w:t>objekt k bydlení</w:t>
      </w:r>
    </w:p>
    <w:p w:rsidR="00C340ED" w:rsidRPr="00C340ED" w:rsidRDefault="00C340ED" w:rsidP="00C340ED">
      <w:pPr>
        <w:tabs>
          <w:tab w:val="left" w:pos="2268"/>
        </w:tabs>
        <w:ind w:left="1440" w:hanging="1440"/>
        <w:jc w:val="left"/>
      </w:pPr>
      <w:r>
        <w:t>O</w:t>
      </w:r>
      <w:r w:rsidRPr="00C340ED">
        <w:t xml:space="preserve">chrana nemov.: </w:t>
      </w:r>
      <w:r w:rsidRPr="00C340ED">
        <w:tab/>
        <w:t>nejsou evidovány žádné způsoby ochran</w:t>
      </w:r>
    </w:p>
    <w:p w:rsidR="00C340ED" w:rsidRPr="00C340ED" w:rsidRDefault="00C340ED" w:rsidP="00C340ED">
      <w:pPr>
        <w:tabs>
          <w:tab w:val="left" w:pos="2268"/>
        </w:tabs>
        <w:ind w:left="1440" w:hanging="1440"/>
        <w:jc w:val="left"/>
      </w:pPr>
      <w:r>
        <w:t>R</w:t>
      </w:r>
      <w:r w:rsidRPr="00C340ED">
        <w:t xml:space="preserve">ok výstavby : </w:t>
      </w:r>
      <w:r w:rsidRPr="00C340ED">
        <w:tab/>
        <w:t>1927</w:t>
      </w:r>
    </w:p>
    <w:p w:rsidR="00C340ED" w:rsidRPr="00C340ED" w:rsidRDefault="00C340ED" w:rsidP="00C340ED">
      <w:pPr>
        <w:tabs>
          <w:tab w:val="left" w:pos="2268"/>
        </w:tabs>
        <w:ind w:left="1440" w:hanging="1440"/>
        <w:jc w:val="left"/>
      </w:pPr>
    </w:p>
    <w:p w:rsidR="00070E15" w:rsidRPr="006C0491" w:rsidRDefault="00070E15" w:rsidP="00070E15">
      <w:pPr>
        <w:tabs>
          <w:tab w:val="left" w:pos="2268"/>
        </w:tabs>
        <w:rPr>
          <w:color w:val="4472C4" w:themeColor="accent1"/>
        </w:rPr>
      </w:pPr>
      <w:bookmarkStart w:id="5" w:name="_GoBack"/>
      <w:bookmarkEnd w:id="5"/>
    </w:p>
    <w:p w:rsidR="00280F68" w:rsidRPr="00C340ED" w:rsidRDefault="00B454E2" w:rsidP="00070E15">
      <w:pPr>
        <w:tabs>
          <w:tab w:val="left" w:pos="2268"/>
        </w:tabs>
        <w:rPr>
          <w:b/>
        </w:rPr>
      </w:pPr>
      <w:r>
        <w:rPr>
          <w:b/>
          <w:caps/>
        </w:rPr>
        <w:t xml:space="preserve">A.1.2 </w:t>
      </w:r>
      <w:r w:rsidR="00251E19" w:rsidRPr="00C340ED">
        <w:rPr>
          <w:b/>
          <w:caps/>
        </w:rPr>
        <w:t xml:space="preserve">ÚDAJE O </w:t>
      </w:r>
      <w:r w:rsidR="00815EB1">
        <w:rPr>
          <w:b/>
          <w:caps/>
        </w:rPr>
        <w:t>VLASTNÍKOVI</w:t>
      </w:r>
    </w:p>
    <w:p w:rsidR="00C340ED" w:rsidRPr="00C340ED" w:rsidRDefault="00280F68" w:rsidP="00C340ED">
      <w:pPr>
        <w:tabs>
          <w:tab w:val="left" w:pos="2268"/>
        </w:tabs>
        <w:ind w:left="1440" w:hanging="1440"/>
        <w:jc w:val="left"/>
      </w:pPr>
      <w:r w:rsidRPr="00C340ED">
        <w:t xml:space="preserve">Stavebník: </w:t>
      </w:r>
      <w:r w:rsidRPr="00C340ED">
        <w:tab/>
      </w:r>
      <w:r w:rsidR="00C340ED">
        <w:tab/>
      </w:r>
      <w:r w:rsidR="00C340ED" w:rsidRPr="00C340ED">
        <w:t>Statutární město Frýdek Místek</w:t>
      </w:r>
    </w:p>
    <w:p w:rsidR="00C340ED" w:rsidRPr="00C340ED" w:rsidRDefault="00C340ED" w:rsidP="00C340ED">
      <w:pPr>
        <w:tabs>
          <w:tab w:val="left" w:pos="2268"/>
        </w:tabs>
        <w:ind w:left="2268" w:hanging="1440"/>
        <w:jc w:val="left"/>
      </w:pPr>
      <w:r w:rsidRPr="00C340ED">
        <w:tab/>
        <w:t>Radniční 1148</w:t>
      </w:r>
    </w:p>
    <w:p w:rsidR="00C340ED" w:rsidRPr="00C340ED" w:rsidRDefault="00C340ED" w:rsidP="00C340ED">
      <w:pPr>
        <w:tabs>
          <w:tab w:val="left" w:pos="2268"/>
        </w:tabs>
        <w:ind w:left="1440" w:hanging="1440"/>
        <w:jc w:val="left"/>
      </w:pPr>
      <w:r w:rsidRPr="00C340ED">
        <w:tab/>
      </w:r>
      <w:r w:rsidRPr="00C340ED">
        <w:tab/>
        <w:t>738 22 Frýdek-Místek</w:t>
      </w:r>
    </w:p>
    <w:p w:rsidR="008A20E4" w:rsidRPr="006C0491" w:rsidRDefault="008A20E4" w:rsidP="00C340ED">
      <w:pPr>
        <w:tabs>
          <w:tab w:val="left" w:pos="2268"/>
        </w:tabs>
        <w:rPr>
          <w:color w:val="4472C4" w:themeColor="accent1"/>
        </w:rPr>
      </w:pPr>
    </w:p>
    <w:p w:rsidR="007823DD" w:rsidRPr="006C0491" w:rsidRDefault="007823DD" w:rsidP="002102DE">
      <w:pPr>
        <w:tabs>
          <w:tab w:val="left" w:pos="1701"/>
        </w:tabs>
        <w:ind w:left="1701" w:hanging="1701"/>
        <w:jc w:val="left"/>
        <w:rPr>
          <w:color w:val="4472C4" w:themeColor="accent1"/>
        </w:rPr>
      </w:pPr>
    </w:p>
    <w:p w:rsidR="00280F68" w:rsidRPr="00815EB1" w:rsidRDefault="00251E19" w:rsidP="00BE2FD6">
      <w:pPr>
        <w:rPr>
          <w:b/>
        </w:rPr>
      </w:pPr>
      <w:r w:rsidRPr="00815EB1">
        <w:rPr>
          <w:b/>
          <w:caps/>
        </w:rPr>
        <w:t>A.1.3</w:t>
      </w:r>
      <w:r w:rsidRPr="00815EB1">
        <w:rPr>
          <w:b/>
          <w:caps/>
        </w:rPr>
        <w:tab/>
        <w:t>ÚDAJE O ZPRACOVATELI DOKUMENTACE</w:t>
      </w:r>
    </w:p>
    <w:p w:rsidR="00280F68" w:rsidRPr="00815EB1" w:rsidRDefault="00280F68" w:rsidP="006A6E96">
      <w:pPr>
        <w:spacing w:before="120"/>
        <w:rPr>
          <w:b/>
        </w:rPr>
      </w:pPr>
      <w:r w:rsidRPr="00815EB1">
        <w:rPr>
          <w:b/>
        </w:rPr>
        <w:t xml:space="preserve">A.1.3.a </w:t>
      </w:r>
      <w:r w:rsidR="008F6640" w:rsidRPr="00815EB1">
        <w:rPr>
          <w:b/>
        </w:rPr>
        <w:t>Projektant</w:t>
      </w:r>
    </w:p>
    <w:p w:rsidR="00CE39E8" w:rsidRPr="00815EB1" w:rsidRDefault="00CE39E8" w:rsidP="00BE2FD6">
      <w:r w:rsidRPr="00815EB1">
        <w:rPr>
          <w:bCs/>
        </w:rPr>
        <w:t>MARPO s.r.o.</w:t>
      </w:r>
      <w:r w:rsidR="00280F68" w:rsidRPr="00815EB1">
        <w:t xml:space="preserve">, </w:t>
      </w:r>
      <w:r w:rsidRPr="00815EB1">
        <w:t xml:space="preserve">28.října </w:t>
      </w:r>
      <w:r w:rsidR="00280F68" w:rsidRPr="00815EB1">
        <w:t>66/</w:t>
      </w:r>
      <w:r w:rsidRPr="00815EB1">
        <w:t>201</w:t>
      </w:r>
      <w:r w:rsidR="00280F68" w:rsidRPr="00815EB1">
        <w:t xml:space="preserve">, </w:t>
      </w:r>
      <w:r w:rsidRPr="00815EB1">
        <w:t>709 00 Ostrava - Mariánské Hory</w:t>
      </w:r>
    </w:p>
    <w:p w:rsidR="00280F68" w:rsidRPr="00815EB1" w:rsidRDefault="00280F68" w:rsidP="00BE2FD6">
      <w:r w:rsidRPr="00815EB1">
        <w:t>IČO:</w:t>
      </w:r>
      <w:r w:rsidRPr="00815EB1">
        <w:tab/>
        <w:t>41033078</w:t>
      </w:r>
    </w:p>
    <w:p w:rsidR="00CE39E8" w:rsidRPr="00815EB1" w:rsidRDefault="00280F68" w:rsidP="00644BF0">
      <w:pPr>
        <w:spacing w:before="120"/>
        <w:rPr>
          <w:b/>
        </w:rPr>
      </w:pPr>
      <w:r w:rsidRPr="00815EB1">
        <w:rPr>
          <w:b/>
        </w:rPr>
        <w:t>A.1.3.b Hlavní projektant</w:t>
      </w:r>
    </w:p>
    <w:p w:rsidR="00CE39E8" w:rsidRPr="00324C2D" w:rsidRDefault="00AC6699" w:rsidP="00BE2FD6">
      <w:r w:rsidRPr="00324C2D">
        <w:t>Ing. Radan Sležka</w:t>
      </w:r>
    </w:p>
    <w:p w:rsidR="00CE39E8" w:rsidRPr="00324C2D" w:rsidRDefault="00CE39E8" w:rsidP="00BE2FD6">
      <w:pPr>
        <w:rPr>
          <w:i/>
        </w:rPr>
      </w:pPr>
      <w:r w:rsidRPr="00324C2D">
        <w:rPr>
          <w:i/>
        </w:rPr>
        <w:t xml:space="preserve">autorizovaný </w:t>
      </w:r>
      <w:r w:rsidR="00324C2D">
        <w:rPr>
          <w:i/>
        </w:rPr>
        <w:t>inženýr</w:t>
      </w:r>
      <w:r w:rsidRPr="00324C2D">
        <w:rPr>
          <w:i/>
        </w:rPr>
        <w:t xml:space="preserve"> pro pozemní stavby</w:t>
      </w:r>
    </w:p>
    <w:p w:rsidR="00CE39E8" w:rsidRPr="00324C2D" w:rsidRDefault="00CE39E8" w:rsidP="00BE2FD6">
      <w:pPr>
        <w:rPr>
          <w:i/>
        </w:rPr>
      </w:pPr>
      <w:r w:rsidRPr="00324C2D">
        <w:rPr>
          <w:i/>
        </w:rPr>
        <w:t>vedený u ČKAIT pod ev</w:t>
      </w:r>
      <w:r w:rsidR="00273080" w:rsidRPr="00324C2D">
        <w:rPr>
          <w:i/>
        </w:rPr>
        <w:t>idenčním</w:t>
      </w:r>
      <w:r w:rsidRPr="00324C2D">
        <w:rPr>
          <w:i/>
        </w:rPr>
        <w:t xml:space="preserve"> </w:t>
      </w:r>
      <w:r w:rsidR="00273080" w:rsidRPr="00324C2D">
        <w:rPr>
          <w:i/>
        </w:rPr>
        <w:t>číslem</w:t>
      </w:r>
      <w:r w:rsidRPr="00324C2D">
        <w:rPr>
          <w:i/>
        </w:rPr>
        <w:t xml:space="preserve"> 110166</w:t>
      </w:r>
      <w:r w:rsidR="00324C2D" w:rsidRPr="00324C2D">
        <w:rPr>
          <w:i/>
        </w:rPr>
        <w:t>1</w:t>
      </w:r>
    </w:p>
    <w:p w:rsidR="003F415C" w:rsidRPr="00815EB1" w:rsidRDefault="003F415C" w:rsidP="00644BF0">
      <w:pPr>
        <w:spacing w:before="120"/>
        <w:rPr>
          <w:b/>
        </w:rPr>
      </w:pPr>
      <w:r w:rsidRPr="00815EB1">
        <w:rPr>
          <w:b/>
        </w:rPr>
        <w:t>A.1.3.c Projektant</w:t>
      </w:r>
    </w:p>
    <w:p w:rsidR="00785D21" w:rsidRPr="00815EB1" w:rsidRDefault="00FB2B77" w:rsidP="00BE2FD6">
      <w:r w:rsidRPr="00815EB1">
        <w:t xml:space="preserve">     </w:t>
      </w:r>
      <w:r w:rsidR="007C1C46" w:rsidRPr="00815EB1">
        <w:t>Architektonicko-stavební řešení:</w:t>
      </w:r>
      <w:r w:rsidR="00785D21" w:rsidRPr="00815EB1">
        <w:t xml:space="preserve"> </w:t>
      </w:r>
      <w:r w:rsidR="00785D21" w:rsidRPr="00815EB1">
        <w:tab/>
      </w:r>
      <w:r w:rsidRPr="00815EB1">
        <w:t xml:space="preserve">    </w:t>
      </w:r>
      <w:r w:rsidR="00785D21" w:rsidRPr="00815EB1">
        <w:t xml:space="preserve">Ing. </w:t>
      </w:r>
      <w:r w:rsidR="002102DE" w:rsidRPr="00815EB1">
        <w:t xml:space="preserve">Veronika </w:t>
      </w:r>
      <w:r w:rsidR="00AC6699">
        <w:t>Havelková</w:t>
      </w:r>
    </w:p>
    <w:p w:rsidR="007C1C46" w:rsidRPr="00815EB1" w:rsidRDefault="00DA54D3" w:rsidP="00433B46">
      <w:pPr>
        <w:tabs>
          <w:tab w:val="left" w:pos="4678"/>
        </w:tabs>
      </w:pPr>
      <w:r w:rsidRPr="00815EB1">
        <w:tab/>
      </w:r>
    </w:p>
    <w:p w:rsidR="008A20E4" w:rsidRPr="00815EB1" w:rsidRDefault="008A20E4" w:rsidP="00FB2B77">
      <w:pPr>
        <w:tabs>
          <w:tab w:val="left" w:pos="2127"/>
          <w:tab w:val="left" w:pos="3969"/>
        </w:tabs>
        <w:spacing w:before="120"/>
        <w:ind w:firstLine="709"/>
      </w:pPr>
    </w:p>
    <w:p w:rsidR="00AF0BF6" w:rsidRPr="00AC6699" w:rsidRDefault="00251E19" w:rsidP="00B806E7">
      <w:pPr>
        <w:pStyle w:val="Nadpis2"/>
      </w:pPr>
      <w:bookmarkStart w:id="6" w:name="_Toc529972567"/>
      <w:r w:rsidRPr="00AC6699">
        <w:rPr>
          <w:caps w:val="0"/>
        </w:rPr>
        <w:t>A.</w:t>
      </w:r>
      <w:r w:rsidR="00AC6699" w:rsidRPr="00AC6699">
        <w:rPr>
          <w:caps w:val="0"/>
        </w:rPr>
        <w:t>2</w:t>
      </w:r>
      <w:r w:rsidR="003B252A" w:rsidRPr="00AC6699">
        <w:rPr>
          <w:caps w:val="0"/>
        </w:rPr>
        <w:tab/>
      </w:r>
      <w:r w:rsidRPr="00AC6699">
        <w:rPr>
          <w:caps w:val="0"/>
        </w:rPr>
        <w:t>SEZNAM VSTUPNÍCH PODKLADŮ</w:t>
      </w:r>
      <w:bookmarkEnd w:id="6"/>
    </w:p>
    <w:p w:rsidR="00071306" w:rsidRPr="00AC6699" w:rsidRDefault="00875BC9" w:rsidP="00875BC9">
      <w:pPr>
        <w:pStyle w:val="Nadpis3"/>
        <w:rPr>
          <w:rFonts w:cs="Arial"/>
          <w:caps w:val="0"/>
          <w:szCs w:val="26"/>
          <w:lang w:val="cs-CZ" w:eastAsia="cs-CZ"/>
        </w:rPr>
      </w:pPr>
      <w:bookmarkStart w:id="7" w:name="_Toc529972568"/>
      <w:bookmarkStart w:id="8" w:name="_Toc163547377"/>
      <w:r w:rsidRPr="00AC6699">
        <w:rPr>
          <w:rFonts w:cs="Arial"/>
          <w:caps w:val="0"/>
          <w:szCs w:val="26"/>
          <w:lang w:val="cs-CZ" w:eastAsia="cs-CZ"/>
        </w:rPr>
        <w:t>A.</w:t>
      </w:r>
      <w:r w:rsidR="00AC6699" w:rsidRPr="00AC6699">
        <w:rPr>
          <w:rFonts w:cs="Arial"/>
          <w:caps w:val="0"/>
          <w:szCs w:val="26"/>
          <w:lang w:val="cs-CZ" w:eastAsia="cs-CZ"/>
        </w:rPr>
        <w:t>2</w:t>
      </w:r>
      <w:r w:rsidRPr="00AC6699">
        <w:rPr>
          <w:rFonts w:cs="Arial"/>
          <w:caps w:val="0"/>
          <w:szCs w:val="26"/>
          <w:lang w:val="cs-CZ" w:eastAsia="cs-CZ"/>
        </w:rPr>
        <w:t>.a</w:t>
      </w:r>
      <w:r w:rsidRPr="00AC6699">
        <w:rPr>
          <w:rFonts w:cs="Arial"/>
          <w:caps w:val="0"/>
          <w:szCs w:val="26"/>
          <w:lang w:val="cs-CZ" w:eastAsia="cs-CZ"/>
        </w:rPr>
        <w:tab/>
      </w:r>
      <w:r w:rsidR="00AC6699" w:rsidRPr="00AC6699">
        <w:rPr>
          <w:rFonts w:cs="Arial"/>
          <w:caps w:val="0"/>
          <w:szCs w:val="26"/>
          <w:lang w:val="cs-CZ" w:eastAsia="cs-CZ"/>
        </w:rPr>
        <w:t>Základní informace o všech r</w:t>
      </w:r>
      <w:r w:rsidRPr="00AC6699">
        <w:rPr>
          <w:rFonts w:cs="Arial"/>
          <w:caps w:val="0"/>
          <w:szCs w:val="26"/>
          <w:lang w:val="cs-CZ" w:eastAsia="cs-CZ"/>
        </w:rPr>
        <w:t>ozhodnutí</w:t>
      </w:r>
      <w:r w:rsidR="00AC6699" w:rsidRPr="00AC6699">
        <w:rPr>
          <w:rFonts w:cs="Arial"/>
          <w:caps w:val="0"/>
          <w:szCs w:val="26"/>
          <w:lang w:val="cs-CZ" w:eastAsia="cs-CZ"/>
        </w:rPr>
        <w:t>ch nebo opatřeních souvisejících se stavbou</w:t>
      </w:r>
      <w:bookmarkEnd w:id="7"/>
    </w:p>
    <w:p w:rsidR="001C2C01" w:rsidRPr="00AC6699" w:rsidRDefault="00AC6699" w:rsidP="001F6DFB">
      <w:pPr>
        <w:spacing w:before="120"/>
        <w:jc w:val="left"/>
      </w:pPr>
      <w:r w:rsidRPr="00AC6699">
        <w:t>Není předmětem.</w:t>
      </w:r>
    </w:p>
    <w:p w:rsidR="00E57ECC" w:rsidRPr="00AC6699" w:rsidRDefault="00E57ECC" w:rsidP="00E57ECC">
      <w:pPr>
        <w:pStyle w:val="Nadpis3"/>
        <w:rPr>
          <w:rFonts w:cs="Arial"/>
          <w:caps w:val="0"/>
          <w:szCs w:val="26"/>
          <w:lang w:val="cs-CZ" w:eastAsia="cs-CZ"/>
        </w:rPr>
      </w:pPr>
      <w:bookmarkStart w:id="9" w:name="_Toc529972569"/>
      <w:r w:rsidRPr="00AC6699">
        <w:rPr>
          <w:rFonts w:cs="Arial"/>
          <w:caps w:val="0"/>
          <w:szCs w:val="26"/>
          <w:lang w:val="cs-CZ" w:eastAsia="cs-CZ"/>
        </w:rPr>
        <w:lastRenderedPageBreak/>
        <w:t>A.3.b</w:t>
      </w:r>
      <w:r w:rsidRPr="00AC6699">
        <w:rPr>
          <w:rFonts w:cs="Arial"/>
          <w:caps w:val="0"/>
          <w:szCs w:val="26"/>
          <w:lang w:val="cs-CZ" w:eastAsia="cs-CZ"/>
        </w:rPr>
        <w:tab/>
      </w:r>
      <w:r w:rsidR="00AC6699" w:rsidRPr="00AC6699">
        <w:rPr>
          <w:rFonts w:cs="Arial"/>
          <w:caps w:val="0"/>
          <w:szCs w:val="26"/>
          <w:lang w:val="cs-CZ" w:eastAsia="cs-CZ"/>
        </w:rPr>
        <w:t>Základní informace o dokumentaci, projektové dokumentaci nebo jiné technické dokumentaci</w:t>
      </w:r>
      <w:bookmarkEnd w:id="9"/>
    </w:p>
    <w:p w:rsidR="00FD5640" w:rsidRPr="00AC6699" w:rsidRDefault="00E57ECC" w:rsidP="000211C0">
      <w:pPr>
        <w:tabs>
          <w:tab w:val="left" w:pos="2268"/>
        </w:tabs>
      </w:pPr>
      <w:r w:rsidRPr="00AC6699">
        <w:t>Název projektu:</w:t>
      </w:r>
      <w:r w:rsidRPr="00AC6699">
        <w:tab/>
      </w:r>
      <w:r w:rsidR="00AC6699" w:rsidRPr="006C0491">
        <w:t>Úpravy domu č.p. 133 na ul. Palackého ve Frýdku Místku</w:t>
      </w:r>
    </w:p>
    <w:p w:rsidR="000211C0" w:rsidRPr="00AC6699" w:rsidRDefault="00E57ECC" w:rsidP="000211C0">
      <w:pPr>
        <w:tabs>
          <w:tab w:val="left" w:pos="2268"/>
        </w:tabs>
        <w:spacing w:before="120"/>
      </w:pPr>
      <w:r w:rsidRPr="00AC6699">
        <w:t>Projektant</w:t>
      </w:r>
      <w:r w:rsidRPr="00AC6699">
        <w:rPr>
          <w:b/>
        </w:rPr>
        <w:t>:</w:t>
      </w:r>
      <w:r w:rsidRPr="00AC6699">
        <w:rPr>
          <w:b/>
        </w:rPr>
        <w:tab/>
      </w:r>
      <w:r w:rsidR="00AC6699" w:rsidRPr="006C0491">
        <w:t>Josef Murcek</w:t>
      </w:r>
      <w:r w:rsidR="00AC6699">
        <w:t>, 17. listopadu 12, 743 01 Bílovec</w:t>
      </w:r>
    </w:p>
    <w:p w:rsidR="00FD5640" w:rsidRPr="00AC6699" w:rsidRDefault="000211C0" w:rsidP="000211C0">
      <w:pPr>
        <w:tabs>
          <w:tab w:val="left" w:pos="2268"/>
        </w:tabs>
        <w:spacing w:before="120"/>
      </w:pPr>
      <w:r w:rsidRPr="00AC6699">
        <w:t>Datum vypracování:</w:t>
      </w:r>
      <w:r w:rsidRPr="00AC6699">
        <w:tab/>
      </w:r>
      <w:r w:rsidR="00AC6699">
        <w:t>10/1992</w:t>
      </w:r>
    </w:p>
    <w:p w:rsidR="000211C0" w:rsidRPr="006C0491" w:rsidRDefault="000211C0" w:rsidP="000211C0">
      <w:pPr>
        <w:pStyle w:val="Nadpis3"/>
        <w:rPr>
          <w:rFonts w:cs="Arial"/>
          <w:caps w:val="0"/>
          <w:szCs w:val="26"/>
          <w:lang w:val="cs-CZ" w:eastAsia="cs-CZ"/>
        </w:rPr>
      </w:pPr>
      <w:bookmarkStart w:id="10" w:name="_Toc529972570"/>
      <w:r w:rsidRPr="006C0491">
        <w:rPr>
          <w:rFonts w:cs="Arial"/>
          <w:caps w:val="0"/>
          <w:szCs w:val="26"/>
          <w:lang w:val="cs-CZ" w:eastAsia="cs-CZ"/>
        </w:rPr>
        <w:t>A.3.c</w:t>
      </w:r>
      <w:r w:rsidRPr="006C0491">
        <w:rPr>
          <w:rFonts w:cs="Arial"/>
          <w:caps w:val="0"/>
          <w:szCs w:val="26"/>
          <w:lang w:val="cs-CZ" w:eastAsia="cs-CZ"/>
        </w:rPr>
        <w:tab/>
        <w:t>Další podklady</w:t>
      </w:r>
      <w:bookmarkEnd w:id="10"/>
    </w:p>
    <w:p w:rsidR="006C0491" w:rsidRPr="006C0491" w:rsidRDefault="00AC6699" w:rsidP="00C71AD9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>
        <w:t>z</w:t>
      </w:r>
      <w:r w:rsidR="006C0491">
        <w:t>aměř</w:t>
      </w:r>
      <w:r>
        <w:t>ení stavby</w:t>
      </w:r>
      <w:r w:rsidR="006C0491">
        <w:t xml:space="preserve"> (10-11/2018)</w:t>
      </w:r>
    </w:p>
    <w:p w:rsidR="00E04C57" w:rsidRDefault="00E04C57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 w:rsidRPr="006C0491">
        <w:t xml:space="preserve">fotodokumentace </w:t>
      </w:r>
    </w:p>
    <w:p w:rsidR="00AC6699" w:rsidRDefault="00AC6699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>
        <w:t>kamerový průzkum kanalizace</w:t>
      </w:r>
    </w:p>
    <w:p w:rsidR="00AC6699" w:rsidRDefault="00AC6699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>
        <w:t>stavebně technický průzkum (Marpo, 11/2018)</w:t>
      </w:r>
    </w:p>
    <w:p w:rsidR="009713F0" w:rsidRPr="006C0491" w:rsidRDefault="009713F0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>
        <w:t xml:space="preserve">vyjádření existence správců sítí </w:t>
      </w:r>
    </w:p>
    <w:p w:rsidR="00E04C57" w:rsidRPr="006C0491" w:rsidRDefault="00E04C57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 w:rsidRPr="006C0491">
        <w:t>katastrální mapa z dálkového přístupu,</w:t>
      </w:r>
    </w:p>
    <w:p w:rsidR="00E04C57" w:rsidRDefault="00E04C57" w:rsidP="00E04C57">
      <w:pPr>
        <w:numPr>
          <w:ilvl w:val="0"/>
          <w:numId w:val="4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hanging="720"/>
        <w:textAlignment w:val="baseline"/>
      </w:pPr>
      <w:r w:rsidRPr="006C0491">
        <w:t>platná legislativa.</w:t>
      </w:r>
    </w:p>
    <w:p w:rsidR="00AC6699" w:rsidRDefault="00AC6699" w:rsidP="00AC6699">
      <w:pPr>
        <w:overflowPunct w:val="0"/>
        <w:autoSpaceDE w:val="0"/>
        <w:autoSpaceDN w:val="0"/>
        <w:adjustRightInd w:val="0"/>
        <w:ind w:left="720"/>
        <w:textAlignment w:val="baseline"/>
      </w:pPr>
    </w:p>
    <w:p w:rsidR="00AC6699" w:rsidRPr="006C0491" w:rsidRDefault="00AC6699" w:rsidP="00AC6699">
      <w:pPr>
        <w:overflowPunct w:val="0"/>
        <w:autoSpaceDE w:val="0"/>
        <w:autoSpaceDN w:val="0"/>
        <w:adjustRightInd w:val="0"/>
        <w:ind w:left="720"/>
        <w:textAlignment w:val="baseline"/>
      </w:pPr>
    </w:p>
    <w:p w:rsidR="00FD5640" w:rsidRPr="000916E9" w:rsidRDefault="00FD5640" w:rsidP="00E94C01">
      <w:pPr>
        <w:rPr>
          <w:color w:val="4472C4" w:themeColor="accent1"/>
        </w:rPr>
      </w:pPr>
    </w:p>
    <w:p w:rsidR="0027581F" w:rsidRPr="00E410D6" w:rsidRDefault="007B2C52" w:rsidP="0058606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b/>
        </w:rPr>
      </w:pPr>
      <w:bookmarkStart w:id="11" w:name="OLE_LINK7"/>
      <w:bookmarkEnd w:id="8"/>
      <w:r w:rsidRPr="00E410D6">
        <w:t xml:space="preserve">V Ostravě </w:t>
      </w:r>
      <w:r w:rsidR="006350BC">
        <w:t>1</w:t>
      </w:r>
      <w:r w:rsidR="006C0491">
        <w:t>1</w:t>
      </w:r>
      <w:r w:rsidR="008F6640" w:rsidRPr="00E410D6">
        <w:t>/20</w:t>
      </w:r>
      <w:r w:rsidR="00C31224" w:rsidRPr="00E410D6">
        <w:t>1</w:t>
      </w:r>
      <w:r w:rsidR="00630429" w:rsidRPr="00E410D6">
        <w:t>8</w:t>
      </w:r>
      <w:r w:rsidR="00C31224" w:rsidRPr="00E410D6">
        <w:tab/>
      </w:r>
      <w:r w:rsidR="00EA5B8D" w:rsidRPr="00E410D6">
        <w:t>v</w:t>
      </w:r>
      <w:r w:rsidR="008F6640" w:rsidRPr="00E410D6">
        <w:t xml:space="preserve">ypracoval: </w:t>
      </w:r>
      <w:bookmarkEnd w:id="0"/>
      <w:bookmarkEnd w:id="11"/>
      <w:r w:rsidR="008B565F" w:rsidRPr="00E410D6">
        <w:t xml:space="preserve">Ing. </w:t>
      </w:r>
      <w:r w:rsidR="00070E15">
        <w:t xml:space="preserve">Veronika </w:t>
      </w:r>
      <w:r w:rsidR="006C0491">
        <w:t>Havelková</w:t>
      </w:r>
      <w:r w:rsidR="008B565F" w:rsidRPr="00E410D6">
        <w:t xml:space="preserve"> </w:t>
      </w:r>
    </w:p>
    <w:sectPr w:rsidR="0027581F" w:rsidRPr="00E410D6" w:rsidSect="006E11C2">
      <w:headerReference w:type="even" r:id="rId11"/>
      <w:headerReference w:type="default" r:id="rId12"/>
      <w:footerReference w:type="default" r:id="rId13"/>
      <w:pgSz w:w="11907" w:h="16840" w:code="9"/>
      <w:pgMar w:top="993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FD" w:rsidRDefault="00663AFD">
      <w:r>
        <w:separator/>
      </w:r>
    </w:p>
    <w:p w:rsidR="00663AFD" w:rsidRDefault="00663AFD"/>
  </w:endnote>
  <w:endnote w:type="continuationSeparator" w:id="0">
    <w:p w:rsidR="00663AFD" w:rsidRDefault="00663AFD">
      <w:r>
        <w:continuationSeparator/>
      </w:r>
    </w:p>
    <w:p w:rsidR="00663AFD" w:rsidRDefault="00663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D6" w:rsidRDefault="00E410D6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FD" w:rsidRDefault="00663AFD">
      <w:r>
        <w:separator/>
      </w:r>
    </w:p>
    <w:p w:rsidR="00663AFD" w:rsidRDefault="00663AFD"/>
  </w:footnote>
  <w:footnote w:type="continuationSeparator" w:id="0">
    <w:p w:rsidR="00663AFD" w:rsidRDefault="00663AFD">
      <w:r>
        <w:continuationSeparator/>
      </w:r>
    </w:p>
    <w:p w:rsidR="00663AFD" w:rsidRDefault="00663A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D6" w:rsidRDefault="00E410D6">
    <w:pPr>
      <w:pStyle w:val="Zhlav"/>
    </w:pPr>
  </w:p>
  <w:p w:rsidR="00E410D6" w:rsidRDefault="00E410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D6" w:rsidRDefault="000916E9" w:rsidP="00C6078D">
    <w:pPr>
      <w:tabs>
        <w:tab w:val="right" w:pos="9356"/>
      </w:tabs>
    </w:pPr>
    <w:r w:rsidRPr="000916E9">
      <w:rPr>
        <w:i/>
        <w:sz w:val="20"/>
        <w:szCs w:val="20"/>
        <w:u w:val="single"/>
      </w:rPr>
      <w:t>Zak.č.33</w:t>
    </w:r>
    <w:r w:rsidR="006C0491">
      <w:rPr>
        <w:i/>
        <w:sz w:val="20"/>
        <w:szCs w:val="20"/>
        <w:u w:val="single"/>
      </w:rPr>
      <w:t>77</w:t>
    </w:r>
    <w:r w:rsidRPr="000916E9">
      <w:rPr>
        <w:i/>
        <w:sz w:val="20"/>
        <w:szCs w:val="20"/>
        <w:u w:val="single"/>
      </w:rPr>
      <w:t xml:space="preserve">– </w:t>
    </w:r>
    <w:r w:rsidR="006C0491">
      <w:rPr>
        <w:i/>
        <w:sz w:val="20"/>
        <w:szCs w:val="20"/>
        <w:u w:val="single"/>
      </w:rPr>
      <w:t>Národní dům Palackého č.p. 133, Frýdek - Místek</w:t>
    </w:r>
    <w:r w:rsidR="008342A8" w:rsidRPr="00387E60">
      <w:rPr>
        <w:i/>
        <w:sz w:val="20"/>
        <w:szCs w:val="20"/>
        <w:u w:val="single"/>
      </w:rPr>
      <w:t xml:space="preserve"> - </w:t>
    </w:r>
    <w:r w:rsidR="006C0491">
      <w:rPr>
        <w:i/>
        <w:sz w:val="20"/>
        <w:szCs w:val="20"/>
        <w:u w:val="single"/>
      </w:rPr>
      <w:t>zaměření</w:t>
    </w:r>
    <w:r w:rsidR="00E410D6">
      <w:rPr>
        <w:i/>
        <w:iCs/>
        <w:u w:val="single"/>
      </w:rPr>
      <w:tab/>
    </w:r>
    <w:r w:rsidR="00E410D6">
      <w:rPr>
        <w:i/>
        <w:iCs/>
        <w:sz w:val="16"/>
        <w:u w:val="single"/>
      </w:rPr>
      <w:t>strana</w:t>
    </w:r>
    <w:r w:rsidR="00E410D6">
      <w:rPr>
        <w:i/>
        <w:iCs/>
        <w:u w:val="single"/>
      </w:rPr>
      <w:t xml:space="preserve"> </w:t>
    </w:r>
    <w:r w:rsidR="00E410D6">
      <w:rPr>
        <w:rStyle w:val="slostrnky"/>
        <w:u w:val="single"/>
      </w:rPr>
      <w:fldChar w:fldCharType="begin"/>
    </w:r>
    <w:r w:rsidR="00E410D6">
      <w:rPr>
        <w:rStyle w:val="slostrnky"/>
        <w:u w:val="single"/>
      </w:rPr>
      <w:instrText xml:space="preserve"> PAGE </w:instrText>
    </w:r>
    <w:r w:rsidR="00E410D6">
      <w:rPr>
        <w:rStyle w:val="slostrnky"/>
        <w:u w:val="single"/>
      </w:rPr>
      <w:fldChar w:fldCharType="separate"/>
    </w:r>
    <w:r w:rsidR="00B454E2">
      <w:rPr>
        <w:rStyle w:val="slostrnky"/>
        <w:noProof/>
        <w:u w:val="single"/>
      </w:rPr>
      <w:t>2</w:t>
    </w:r>
    <w:r w:rsidR="00E410D6">
      <w:rPr>
        <w:rStyle w:val="slostrnky"/>
        <w:u w:val="single"/>
      </w:rPr>
      <w:fldChar w:fldCharType="end"/>
    </w:r>
  </w:p>
  <w:p w:rsidR="00E410D6" w:rsidRDefault="00E410D6" w:rsidP="00B36E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>
    <w:nsid w:val="04235AFB"/>
    <w:multiLevelType w:val="hybridMultilevel"/>
    <w:tmpl w:val="F7E6DA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78383B"/>
    <w:multiLevelType w:val="hybridMultilevel"/>
    <w:tmpl w:val="10EA6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164BBD"/>
    <w:multiLevelType w:val="hybridMultilevel"/>
    <w:tmpl w:val="B254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D01B12"/>
    <w:multiLevelType w:val="multilevel"/>
    <w:tmpl w:val="120CC7E4"/>
    <w:numStyleLink w:val="Styl1"/>
  </w:abstractNum>
  <w:abstractNum w:abstractNumId="12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3677C1"/>
    <w:multiLevelType w:val="hybridMultilevel"/>
    <w:tmpl w:val="2C18E3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012180"/>
    <w:multiLevelType w:val="hybridMultilevel"/>
    <w:tmpl w:val="953CA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0D0E7B"/>
    <w:multiLevelType w:val="hybridMultilevel"/>
    <w:tmpl w:val="54C682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F70754"/>
    <w:multiLevelType w:val="hybridMultilevel"/>
    <w:tmpl w:val="9A22AB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D27CE0"/>
    <w:multiLevelType w:val="hybridMultilevel"/>
    <w:tmpl w:val="D834E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E40BA4"/>
    <w:multiLevelType w:val="hybridMultilevel"/>
    <w:tmpl w:val="A42E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2214E6"/>
    <w:multiLevelType w:val="hybridMultilevel"/>
    <w:tmpl w:val="678C0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241DD0"/>
    <w:multiLevelType w:val="hybridMultilevel"/>
    <w:tmpl w:val="CF661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0">
    <w:nsid w:val="3F0610C3"/>
    <w:multiLevelType w:val="hybridMultilevel"/>
    <w:tmpl w:val="CF661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46BD7EAB"/>
    <w:multiLevelType w:val="hybridMultilevel"/>
    <w:tmpl w:val="678C0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5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9A7D78"/>
    <w:multiLevelType w:val="hybridMultilevel"/>
    <w:tmpl w:val="F1F83E40"/>
    <w:lvl w:ilvl="0" w:tplc="E918DFF0">
      <w:start w:val="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D1590A"/>
    <w:multiLevelType w:val="multilevel"/>
    <w:tmpl w:val="120CC7E4"/>
    <w:styleLink w:val="Styl1"/>
    <w:lvl w:ilvl="0">
      <w:start w:val="1"/>
      <w:numFmt w:val="lowerLetter"/>
      <w:lvlText w:val="%1)"/>
      <w:lvlJc w:val="left"/>
      <w:pPr>
        <w:ind w:left="720" w:hanging="360"/>
      </w:pPr>
      <w:rPr>
        <w:cap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E835446"/>
    <w:multiLevelType w:val="hybridMultilevel"/>
    <w:tmpl w:val="F7E6DA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322471"/>
    <w:multiLevelType w:val="hybridMultilevel"/>
    <w:tmpl w:val="475CE8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9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6"/>
  </w:num>
  <w:num w:numId="6">
    <w:abstractNumId w:val="41"/>
  </w:num>
  <w:num w:numId="7">
    <w:abstractNumId w:val="18"/>
  </w:num>
  <w:num w:numId="8">
    <w:abstractNumId w:val="38"/>
  </w:num>
  <w:num w:numId="9">
    <w:abstractNumId w:val="21"/>
  </w:num>
  <w:num w:numId="10">
    <w:abstractNumId w:val="14"/>
  </w:num>
  <w:num w:numId="11">
    <w:abstractNumId w:val="24"/>
  </w:num>
  <w:num w:numId="12">
    <w:abstractNumId w:val="35"/>
  </w:num>
  <w:num w:numId="1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3"/>
  </w:num>
  <w:num w:numId="17">
    <w:abstractNumId w:val="22"/>
  </w:num>
  <w:num w:numId="18">
    <w:abstractNumId w:val="29"/>
  </w:num>
  <w:num w:numId="19">
    <w:abstractNumId w:val="33"/>
  </w:num>
  <w:num w:numId="20">
    <w:abstractNumId w:val="12"/>
  </w:num>
  <w:num w:numId="21">
    <w:abstractNumId w:val="42"/>
  </w:num>
  <w:num w:numId="22">
    <w:abstractNumId w:val="3"/>
  </w:num>
  <w:num w:numId="23">
    <w:abstractNumId w:val="28"/>
  </w:num>
  <w:num w:numId="24">
    <w:abstractNumId w:val="11"/>
  </w:num>
  <w:num w:numId="25">
    <w:abstractNumId w:val="10"/>
  </w:num>
  <w:num w:numId="26">
    <w:abstractNumId w:val="8"/>
  </w:num>
  <w:num w:numId="27">
    <w:abstractNumId w:val="26"/>
  </w:num>
  <w:num w:numId="28">
    <w:abstractNumId w:val="36"/>
  </w:num>
  <w:num w:numId="29">
    <w:abstractNumId w:val="32"/>
  </w:num>
  <w:num w:numId="30">
    <w:abstractNumId w:val="27"/>
  </w:num>
  <w:num w:numId="31">
    <w:abstractNumId w:val="30"/>
  </w:num>
  <w:num w:numId="32">
    <w:abstractNumId w:val="40"/>
  </w:num>
  <w:num w:numId="33">
    <w:abstractNumId w:val="17"/>
  </w:num>
  <w:num w:numId="34">
    <w:abstractNumId w:val="19"/>
  </w:num>
  <w:num w:numId="35">
    <w:abstractNumId w:val="7"/>
  </w:num>
  <w:num w:numId="36">
    <w:abstractNumId w:val="37"/>
  </w:num>
  <w:num w:numId="37">
    <w:abstractNumId w:val="25"/>
  </w:num>
  <w:num w:numId="38">
    <w:abstractNumId w:val="43"/>
  </w:num>
  <w:num w:numId="39">
    <w:abstractNumId w:val="13"/>
  </w:num>
  <w:num w:numId="4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D1F"/>
    <w:rsid w:val="0000097B"/>
    <w:rsid w:val="000049E4"/>
    <w:rsid w:val="00004C5D"/>
    <w:rsid w:val="000068D5"/>
    <w:rsid w:val="00007886"/>
    <w:rsid w:val="00014C69"/>
    <w:rsid w:val="00015A4E"/>
    <w:rsid w:val="0001723E"/>
    <w:rsid w:val="000211C0"/>
    <w:rsid w:val="00022A53"/>
    <w:rsid w:val="00030722"/>
    <w:rsid w:val="00034F59"/>
    <w:rsid w:val="000369DF"/>
    <w:rsid w:val="000371D9"/>
    <w:rsid w:val="00037E7C"/>
    <w:rsid w:val="000402B2"/>
    <w:rsid w:val="00040AEA"/>
    <w:rsid w:val="00040D76"/>
    <w:rsid w:val="00047977"/>
    <w:rsid w:val="00047AB4"/>
    <w:rsid w:val="00050CF4"/>
    <w:rsid w:val="00051892"/>
    <w:rsid w:val="00052A26"/>
    <w:rsid w:val="00056A52"/>
    <w:rsid w:val="000616CF"/>
    <w:rsid w:val="0006238C"/>
    <w:rsid w:val="000628BD"/>
    <w:rsid w:val="00062CDB"/>
    <w:rsid w:val="00063ED4"/>
    <w:rsid w:val="000646D3"/>
    <w:rsid w:val="000649D8"/>
    <w:rsid w:val="00065072"/>
    <w:rsid w:val="00066D41"/>
    <w:rsid w:val="000679AE"/>
    <w:rsid w:val="00067CAA"/>
    <w:rsid w:val="00070E15"/>
    <w:rsid w:val="00071306"/>
    <w:rsid w:val="00072B7F"/>
    <w:rsid w:val="000760E7"/>
    <w:rsid w:val="0008007F"/>
    <w:rsid w:val="00081CCF"/>
    <w:rsid w:val="00081FA2"/>
    <w:rsid w:val="0008211E"/>
    <w:rsid w:val="0008328E"/>
    <w:rsid w:val="00084002"/>
    <w:rsid w:val="000856AC"/>
    <w:rsid w:val="00091186"/>
    <w:rsid w:val="000916E9"/>
    <w:rsid w:val="0009225C"/>
    <w:rsid w:val="000972A7"/>
    <w:rsid w:val="000976DA"/>
    <w:rsid w:val="00097757"/>
    <w:rsid w:val="000A0578"/>
    <w:rsid w:val="000A38EE"/>
    <w:rsid w:val="000A6B50"/>
    <w:rsid w:val="000A735E"/>
    <w:rsid w:val="000A7ADD"/>
    <w:rsid w:val="000B00C0"/>
    <w:rsid w:val="000B0B37"/>
    <w:rsid w:val="000B4BE9"/>
    <w:rsid w:val="000B4E70"/>
    <w:rsid w:val="000B5B45"/>
    <w:rsid w:val="000C532B"/>
    <w:rsid w:val="000C65E7"/>
    <w:rsid w:val="000C66A8"/>
    <w:rsid w:val="000D12F9"/>
    <w:rsid w:val="000D3265"/>
    <w:rsid w:val="000D6346"/>
    <w:rsid w:val="000D71A1"/>
    <w:rsid w:val="000E0665"/>
    <w:rsid w:val="000E1F0A"/>
    <w:rsid w:val="000E3E94"/>
    <w:rsid w:val="000E6442"/>
    <w:rsid w:val="000E7A05"/>
    <w:rsid w:val="000F1941"/>
    <w:rsid w:val="000F5652"/>
    <w:rsid w:val="001007A4"/>
    <w:rsid w:val="00101157"/>
    <w:rsid w:val="00101542"/>
    <w:rsid w:val="001024E1"/>
    <w:rsid w:val="00104D1F"/>
    <w:rsid w:val="00106F9A"/>
    <w:rsid w:val="00107202"/>
    <w:rsid w:val="001109CC"/>
    <w:rsid w:val="00111ABB"/>
    <w:rsid w:val="00111C10"/>
    <w:rsid w:val="001126FE"/>
    <w:rsid w:val="00123663"/>
    <w:rsid w:val="0012619C"/>
    <w:rsid w:val="00131183"/>
    <w:rsid w:val="00134675"/>
    <w:rsid w:val="00135188"/>
    <w:rsid w:val="001352CD"/>
    <w:rsid w:val="00136321"/>
    <w:rsid w:val="00141A26"/>
    <w:rsid w:val="00141C71"/>
    <w:rsid w:val="0014347F"/>
    <w:rsid w:val="00144B04"/>
    <w:rsid w:val="001550F8"/>
    <w:rsid w:val="001564D3"/>
    <w:rsid w:val="00156586"/>
    <w:rsid w:val="00157033"/>
    <w:rsid w:val="001573B4"/>
    <w:rsid w:val="001573DB"/>
    <w:rsid w:val="001617A8"/>
    <w:rsid w:val="00161BF1"/>
    <w:rsid w:val="00163B4C"/>
    <w:rsid w:val="00163C6F"/>
    <w:rsid w:val="00165067"/>
    <w:rsid w:val="001656EC"/>
    <w:rsid w:val="00165A56"/>
    <w:rsid w:val="0016614B"/>
    <w:rsid w:val="0016651D"/>
    <w:rsid w:val="00167DFB"/>
    <w:rsid w:val="00167FED"/>
    <w:rsid w:val="00170396"/>
    <w:rsid w:val="00170540"/>
    <w:rsid w:val="00171937"/>
    <w:rsid w:val="00171988"/>
    <w:rsid w:val="00172C8F"/>
    <w:rsid w:val="00173980"/>
    <w:rsid w:val="0017439D"/>
    <w:rsid w:val="00175378"/>
    <w:rsid w:val="00175BEE"/>
    <w:rsid w:val="00175CEE"/>
    <w:rsid w:val="001776A3"/>
    <w:rsid w:val="00177B85"/>
    <w:rsid w:val="00180602"/>
    <w:rsid w:val="001843CE"/>
    <w:rsid w:val="0019031F"/>
    <w:rsid w:val="00190BC3"/>
    <w:rsid w:val="00191816"/>
    <w:rsid w:val="00194B35"/>
    <w:rsid w:val="00197D68"/>
    <w:rsid w:val="001A028A"/>
    <w:rsid w:val="001A066D"/>
    <w:rsid w:val="001A20C6"/>
    <w:rsid w:val="001A2D65"/>
    <w:rsid w:val="001A3280"/>
    <w:rsid w:val="001A79E6"/>
    <w:rsid w:val="001B0CD9"/>
    <w:rsid w:val="001B1E4E"/>
    <w:rsid w:val="001B1FE5"/>
    <w:rsid w:val="001B2CC1"/>
    <w:rsid w:val="001B4958"/>
    <w:rsid w:val="001B4F9C"/>
    <w:rsid w:val="001B6CDA"/>
    <w:rsid w:val="001C0CBB"/>
    <w:rsid w:val="001C181A"/>
    <w:rsid w:val="001C25E3"/>
    <w:rsid w:val="001C2C01"/>
    <w:rsid w:val="001C3E23"/>
    <w:rsid w:val="001C6592"/>
    <w:rsid w:val="001C7DA3"/>
    <w:rsid w:val="001C7FFB"/>
    <w:rsid w:val="001D1422"/>
    <w:rsid w:val="001D1CBA"/>
    <w:rsid w:val="001D2C2B"/>
    <w:rsid w:val="001D4308"/>
    <w:rsid w:val="001D59ED"/>
    <w:rsid w:val="001D6C46"/>
    <w:rsid w:val="001D78B5"/>
    <w:rsid w:val="001E1BFF"/>
    <w:rsid w:val="001E22F4"/>
    <w:rsid w:val="001E2E6A"/>
    <w:rsid w:val="001E5B7D"/>
    <w:rsid w:val="001E756F"/>
    <w:rsid w:val="001E7A0A"/>
    <w:rsid w:val="001F1FFB"/>
    <w:rsid w:val="001F5F9F"/>
    <w:rsid w:val="001F6DFB"/>
    <w:rsid w:val="002008A8"/>
    <w:rsid w:val="002008BF"/>
    <w:rsid w:val="002018DE"/>
    <w:rsid w:val="0020303F"/>
    <w:rsid w:val="00203136"/>
    <w:rsid w:val="002055E7"/>
    <w:rsid w:val="002075E2"/>
    <w:rsid w:val="002102DE"/>
    <w:rsid w:val="002117E3"/>
    <w:rsid w:val="002119D1"/>
    <w:rsid w:val="00211F4E"/>
    <w:rsid w:val="00212753"/>
    <w:rsid w:val="002144AD"/>
    <w:rsid w:val="00220BFB"/>
    <w:rsid w:val="002212FC"/>
    <w:rsid w:val="00222479"/>
    <w:rsid w:val="002226C0"/>
    <w:rsid w:val="00222AFB"/>
    <w:rsid w:val="002233A4"/>
    <w:rsid w:val="002250FE"/>
    <w:rsid w:val="002259DE"/>
    <w:rsid w:val="00226158"/>
    <w:rsid w:val="00226B07"/>
    <w:rsid w:val="00226F90"/>
    <w:rsid w:val="00227A6E"/>
    <w:rsid w:val="00232DEC"/>
    <w:rsid w:val="00233598"/>
    <w:rsid w:val="00236845"/>
    <w:rsid w:val="00236B27"/>
    <w:rsid w:val="00240FCD"/>
    <w:rsid w:val="00241038"/>
    <w:rsid w:val="002451DA"/>
    <w:rsid w:val="00246C13"/>
    <w:rsid w:val="00246F69"/>
    <w:rsid w:val="00251E19"/>
    <w:rsid w:val="00252D8A"/>
    <w:rsid w:val="00255B6E"/>
    <w:rsid w:val="00255EF2"/>
    <w:rsid w:val="002560FF"/>
    <w:rsid w:val="00257B50"/>
    <w:rsid w:val="00262BA8"/>
    <w:rsid w:val="00266B53"/>
    <w:rsid w:val="00266E3D"/>
    <w:rsid w:val="00272078"/>
    <w:rsid w:val="00272229"/>
    <w:rsid w:val="002725E4"/>
    <w:rsid w:val="002728AC"/>
    <w:rsid w:val="00272AF4"/>
    <w:rsid w:val="00272DD7"/>
    <w:rsid w:val="00273080"/>
    <w:rsid w:val="00274A8C"/>
    <w:rsid w:val="00274F2D"/>
    <w:rsid w:val="00275445"/>
    <w:rsid w:val="0027581F"/>
    <w:rsid w:val="0027680F"/>
    <w:rsid w:val="002777F8"/>
    <w:rsid w:val="00277FEA"/>
    <w:rsid w:val="00280F68"/>
    <w:rsid w:val="00281048"/>
    <w:rsid w:val="002852C2"/>
    <w:rsid w:val="00286AB9"/>
    <w:rsid w:val="00287543"/>
    <w:rsid w:val="00292DD4"/>
    <w:rsid w:val="00293011"/>
    <w:rsid w:val="0029396E"/>
    <w:rsid w:val="00293F88"/>
    <w:rsid w:val="002953F5"/>
    <w:rsid w:val="0029792B"/>
    <w:rsid w:val="002A13D5"/>
    <w:rsid w:val="002A1CCD"/>
    <w:rsid w:val="002A33F9"/>
    <w:rsid w:val="002A3A57"/>
    <w:rsid w:val="002A4D9E"/>
    <w:rsid w:val="002A58E1"/>
    <w:rsid w:val="002A6A47"/>
    <w:rsid w:val="002A6EEF"/>
    <w:rsid w:val="002A72DA"/>
    <w:rsid w:val="002A7CA9"/>
    <w:rsid w:val="002B00A0"/>
    <w:rsid w:val="002B167B"/>
    <w:rsid w:val="002B36C0"/>
    <w:rsid w:val="002B61C5"/>
    <w:rsid w:val="002B77F3"/>
    <w:rsid w:val="002C052F"/>
    <w:rsid w:val="002C116A"/>
    <w:rsid w:val="002C1585"/>
    <w:rsid w:val="002C271D"/>
    <w:rsid w:val="002C3620"/>
    <w:rsid w:val="002C59FF"/>
    <w:rsid w:val="002C5B23"/>
    <w:rsid w:val="002C7355"/>
    <w:rsid w:val="002C7B69"/>
    <w:rsid w:val="002D3E3C"/>
    <w:rsid w:val="002D4BA6"/>
    <w:rsid w:val="002D5AA4"/>
    <w:rsid w:val="002D5F5E"/>
    <w:rsid w:val="002E07E3"/>
    <w:rsid w:val="002E103F"/>
    <w:rsid w:val="002E22C8"/>
    <w:rsid w:val="002F02DE"/>
    <w:rsid w:val="002F3A78"/>
    <w:rsid w:val="002F4731"/>
    <w:rsid w:val="002F7294"/>
    <w:rsid w:val="002F7A69"/>
    <w:rsid w:val="00301FBD"/>
    <w:rsid w:val="00303BC0"/>
    <w:rsid w:val="003055AA"/>
    <w:rsid w:val="003077D7"/>
    <w:rsid w:val="00312D15"/>
    <w:rsid w:val="00312DC0"/>
    <w:rsid w:val="00313C19"/>
    <w:rsid w:val="00313F74"/>
    <w:rsid w:val="00314A9A"/>
    <w:rsid w:val="003157EB"/>
    <w:rsid w:val="003179A9"/>
    <w:rsid w:val="0032312A"/>
    <w:rsid w:val="00324C2D"/>
    <w:rsid w:val="0033074C"/>
    <w:rsid w:val="0033102E"/>
    <w:rsid w:val="00331F06"/>
    <w:rsid w:val="003333D8"/>
    <w:rsid w:val="00333467"/>
    <w:rsid w:val="00335307"/>
    <w:rsid w:val="00335F8D"/>
    <w:rsid w:val="00336CD0"/>
    <w:rsid w:val="00344054"/>
    <w:rsid w:val="00344A76"/>
    <w:rsid w:val="0034503A"/>
    <w:rsid w:val="003462C6"/>
    <w:rsid w:val="00350C30"/>
    <w:rsid w:val="00354FA8"/>
    <w:rsid w:val="00355D5A"/>
    <w:rsid w:val="0035616D"/>
    <w:rsid w:val="00357A46"/>
    <w:rsid w:val="00357E5E"/>
    <w:rsid w:val="0036072D"/>
    <w:rsid w:val="00360BF8"/>
    <w:rsid w:val="0036531F"/>
    <w:rsid w:val="00366073"/>
    <w:rsid w:val="00373D9A"/>
    <w:rsid w:val="00373FAB"/>
    <w:rsid w:val="00374E02"/>
    <w:rsid w:val="00376296"/>
    <w:rsid w:val="003777E4"/>
    <w:rsid w:val="00377AC0"/>
    <w:rsid w:val="00383245"/>
    <w:rsid w:val="00385338"/>
    <w:rsid w:val="00387E60"/>
    <w:rsid w:val="0039077B"/>
    <w:rsid w:val="00394734"/>
    <w:rsid w:val="003960F9"/>
    <w:rsid w:val="003A2191"/>
    <w:rsid w:val="003A35D5"/>
    <w:rsid w:val="003A559C"/>
    <w:rsid w:val="003A655F"/>
    <w:rsid w:val="003A7485"/>
    <w:rsid w:val="003B252A"/>
    <w:rsid w:val="003B2B4A"/>
    <w:rsid w:val="003B3920"/>
    <w:rsid w:val="003B3FF2"/>
    <w:rsid w:val="003B43E5"/>
    <w:rsid w:val="003B716E"/>
    <w:rsid w:val="003B763C"/>
    <w:rsid w:val="003B7726"/>
    <w:rsid w:val="003C10EA"/>
    <w:rsid w:val="003C15EE"/>
    <w:rsid w:val="003D47FF"/>
    <w:rsid w:val="003D580E"/>
    <w:rsid w:val="003E046A"/>
    <w:rsid w:val="003E3BBB"/>
    <w:rsid w:val="003E4997"/>
    <w:rsid w:val="003E5A17"/>
    <w:rsid w:val="003E5D76"/>
    <w:rsid w:val="003F0407"/>
    <w:rsid w:val="003F12C1"/>
    <w:rsid w:val="003F1495"/>
    <w:rsid w:val="003F415C"/>
    <w:rsid w:val="003F482A"/>
    <w:rsid w:val="003F5583"/>
    <w:rsid w:val="003F752C"/>
    <w:rsid w:val="003F7A63"/>
    <w:rsid w:val="00400EFB"/>
    <w:rsid w:val="004046D9"/>
    <w:rsid w:val="004049AC"/>
    <w:rsid w:val="0040515C"/>
    <w:rsid w:val="00405C44"/>
    <w:rsid w:val="00412787"/>
    <w:rsid w:val="00412CAB"/>
    <w:rsid w:val="0041347A"/>
    <w:rsid w:val="00414A25"/>
    <w:rsid w:val="00414A4A"/>
    <w:rsid w:val="00415470"/>
    <w:rsid w:val="00415948"/>
    <w:rsid w:val="00416F99"/>
    <w:rsid w:val="0041728D"/>
    <w:rsid w:val="004217D6"/>
    <w:rsid w:val="00421A00"/>
    <w:rsid w:val="004234B1"/>
    <w:rsid w:val="00423C21"/>
    <w:rsid w:val="00426B93"/>
    <w:rsid w:val="0042736A"/>
    <w:rsid w:val="00433B46"/>
    <w:rsid w:val="00435684"/>
    <w:rsid w:val="00435F9A"/>
    <w:rsid w:val="004377FC"/>
    <w:rsid w:val="00440941"/>
    <w:rsid w:val="00440AA1"/>
    <w:rsid w:val="00441B8D"/>
    <w:rsid w:val="00441C6B"/>
    <w:rsid w:val="00442AC3"/>
    <w:rsid w:val="004432F5"/>
    <w:rsid w:val="0044334E"/>
    <w:rsid w:val="0045129A"/>
    <w:rsid w:val="00451427"/>
    <w:rsid w:val="00452B15"/>
    <w:rsid w:val="0045300E"/>
    <w:rsid w:val="00454AF2"/>
    <w:rsid w:val="00455B54"/>
    <w:rsid w:val="00455BF9"/>
    <w:rsid w:val="00457412"/>
    <w:rsid w:val="00461E98"/>
    <w:rsid w:val="0046269D"/>
    <w:rsid w:val="00462D8A"/>
    <w:rsid w:val="00465C01"/>
    <w:rsid w:val="00472AA5"/>
    <w:rsid w:val="004752C2"/>
    <w:rsid w:val="00477E20"/>
    <w:rsid w:val="004821FF"/>
    <w:rsid w:val="0048256B"/>
    <w:rsid w:val="00483A4B"/>
    <w:rsid w:val="00485038"/>
    <w:rsid w:val="00485DBB"/>
    <w:rsid w:val="0048729C"/>
    <w:rsid w:val="00491232"/>
    <w:rsid w:val="00492066"/>
    <w:rsid w:val="00493B62"/>
    <w:rsid w:val="00495F6F"/>
    <w:rsid w:val="004A2985"/>
    <w:rsid w:val="004A3119"/>
    <w:rsid w:val="004A3710"/>
    <w:rsid w:val="004A4063"/>
    <w:rsid w:val="004A753F"/>
    <w:rsid w:val="004B1730"/>
    <w:rsid w:val="004B37CE"/>
    <w:rsid w:val="004B3FFA"/>
    <w:rsid w:val="004B4D74"/>
    <w:rsid w:val="004B6678"/>
    <w:rsid w:val="004C209C"/>
    <w:rsid w:val="004C6B61"/>
    <w:rsid w:val="004C7832"/>
    <w:rsid w:val="004D0063"/>
    <w:rsid w:val="004D028E"/>
    <w:rsid w:val="004D04B9"/>
    <w:rsid w:val="004D1AC8"/>
    <w:rsid w:val="004D285A"/>
    <w:rsid w:val="004D2970"/>
    <w:rsid w:val="004D3A46"/>
    <w:rsid w:val="004D3D4F"/>
    <w:rsid w:val="004D4BA6"/>
    <w:rsid w:val="004D4D46"/>
    <w:rsid w:val="004E27EB"/>
    <w:rsid w:val="004E2B83"/>
    <w:rsid w:val="004E2DEA"/>
    <w:rsid w:val="004E4411"/>
    <w:rsid w:val="004E6215"/>
    <w:rsid w:val="004E6555"/>
    <w:rsid w:val="004F0B25"/>
    <w:rsid w:val="004F0CD4"/>
    <w:rsid w:val="004F1082"/>
    <w:rsid w:val="004F3F55"/>
    <w:rsid w:val="004F41CC"/>
    <w:rsid w:val="004F5849"/>
    <w:rsid w:val="004F6199"/>
    <w:rsid w:val="004F636F"/>
    <w:rsid w:val="004F7526"/>
    <w:rsid w:val="004F7BAF"/>
    <w:rsid w:val="004F7F6A"/>
    <w:rsid w:val="005008C7"/>
    <w:rsid w:val="0050297D"/>
    <w:rsid w:val="00506EC6"/>
    <w:rsid w:val="0051031D"/>
    <w:rsid w:val="00512146"/>
    <w:rsid w:val="005164C1"/>
    <w:rsid w:val="00522C48"/>
    <w:rsid w:val="00523A72"/>
    <w:rsid w:val="00527591"/>
    <w:rsid w:val="005321B3"/>
    <w:rsid w:val="005324BD"/>
    <w:rsid w:val="0053265E"/>
    <w:rsid w:val="00534534"/>
    <w:rsid w:val="005348E3"/>
    <w:rsid w:val="005366B4"/>
    <w:rsid w:val="00537486"/>
    <w:rsid w:val="00537587"/>
    <w:rsid w:val="0054008B"/>
    <w:rsid w:val="00541910"/>
    <w:rsid w:val="005470AE"/>
    <w:rsid w:val="0054722E"/>
    <w:rsid w:val="00550C4C"/>
    <w:rsid w:val="005542BB"/>
    <w:rsid w:val="0055784D"/>
    <w:rsid w:val="00560920"/>
    <w:rsid w:val="00562D38"/>
    <w:rsid w:val="00563FEB"/>
    <w:rsid w:val="0056750A"/>
    <w:rsid w:val="005703C1"/>
    <w:rsid w:val="00573201"/>
    <w:rsid w:val="00574024"/>
    <w:rsid w:val="00575570"/>
    <w:rsid w:val="005770C6"/>
    <w:rsid w:val="0057777A"/>
    <w:rsid w:val="0058313B"/>
    <w:rsid w:val="005839A5"/>
    <w:rsid w:val="005853C7"/>
    <w:rsid w:val="0058606D"/>
    <w:rsid w:val="00586401"/>
    <w:rsid w:val="00593155"/>
    <w:rsid w:val="0059354D"/>
    <w:rsid w:val="005939F1"/>
    <w:rsid w:val="0059591A"/>
    <w:rsid w:val="00595CD4"/>
    <w:rsid w:val="00595E98"/>
    <w:rsid w:val="005971BB"/>
    <w:rsid w:val="005974D3"/>
    <w:rsid w:val="005A115E"/>
    <w:rsid w:val="005A22DE"/>
    <w:rsid w:val="005A3425"/>
    <w:rsid w:val="005A3F90"/>
    <w:rsid w:val="005A7C7A"/>
    <w:rsid w:val="005A7F60"/>
    <w:rsid w:val="005A7FE0"/>
    <w:rsid w:val="005B0DD7"/>
    <w:rsid w:val="005B2808"/>
    <w:rsid w:val="005B2E9E"/>
    <w:rsid w:val="005B3513"/>
    <w:rsid w:val="005B4D37"/>
    <w:rsid w:val="005B5372"/>
    <w:rsid w:val="005B6C13"/>
    <w:rsid w:val="005C2462"/>
    <w:rsid w:val="005C3005"/>
    <w:rsid w:val="005C3DE0"/>
    <w:rsid w:val="005C6648"/>
    <w:rsid w:val="005C74E9"/>
    <w:rsid w:val="005D025A"/>
    <w:rsid w:val="005D0463"/>
    <w:rsid w:val="005D0940"/>
    <w:rsid w:val="005D14CF"/>
    <w:rsid w:val="005D57C3"/>
    <w:rsid w:val="005D6CE9"/>
    <w:rsid w:val="005E14F2"/>
    <w:rsid w:val="005E4C61"/>
    <w:rsid w:val="005F044C"/>
    <w:rsid w:val="005F5ADE"/>
    <w:rsid w:val="005F5EEB"/>
    <w:rsid w:val="00600D00"/>
    <w:rsid w:val="00601EA8"/>
    <w:rsid w:val="0060427A"/>
    <w:rsid w:val="00604BF1"/>
    <w:rsid w:val="00612851"/>
    <w:rsid w:val="00613E9C"/>
    <w:rsid w:val="00615157"/>
    <w:rsid w:val="00615FC9"/>
    <w:rsid w:val="006169B7"/>
    <w:rsid w:val="0062072F"/>
    <w:rsid w:val="006228D3"/>
    <w:rsid w:val="00623A05"/>
    <w:rsid w:val="0062433E"/>
    <w:rsid w:val="00624845"/>
    <w:rsid w:val="00624927"/>
    <w:rsid w:val="00624A31"/>
    <w:rsid w:val="00630429"/>
    <w:rsid w:val="00630449"/>
    <w:rsid w:val="006319C5"/>
    <w:rsid w:val="0063261C"/>
    <w:rsid w:val="00633B33"/>
    <w:rsid w:val="00633B8D"/>
    <w:rsid w:val="00634B7C"/>
    <w:rsid w:val="006350BC"/>
    <w:rsid w:val="00641AF7"/>
    <w:rsid w:val="00644BF0"/>
    <w:rsid w:val="00646225"/>
    <w:rsid w:val="006474C8"/>
    <w:rsid w:val="00647757"/>
    <w:rsid w:val="0065118D"/>
    <w:rsid w:val="0065199B"/>
    <w:rsid w:val="0065729D"/>
    <w:rsid w:val="006605A7"/>
    <w:rsid w:val="0066245E"/>
    <w:rsid w:val="00663AFD"/>
    <w:rsid w:val="0067189C"/>
    <w:rsid w:val="00671BF4"/>
    <w:rsid w:val="006720CD"/>
    <w:rsid w:val="00675B56"/>
    <w:rsid w:val="0067632C"/>
    <w:rsid w:val="00677149"/>
    <w:rsid w:val="00683740"/>
    <w:rsid w:val="00683D3F"/>
    <w:rsid w:val="00684EF4"/>
    <w:rsid w:val="00687A3E"/>
    <w:rsid w:val="006910EC"/>
    <w:rsid w:val="0069302B"/>
    <w:rsid w:val="00693DA4"/>
    <w:rsid w:val="0069470A"/>
    <w:rsid w:val="00694EB5"/>
    <w:rsid w:val="0069626F"/>
    <w:rsid w:val="006A3458"/>
    <w:rsid w:val="006A4806"/>
    <w:rsid w:val="006A6E96"/>
    <w:rsid w:val="006A7A60"/>
    <w:rsid w:val="006B0F01"/>
    <w:rsid w:val="006B26F4"/>
    <w:rsid w:val="006B3125"/>
    <w:rsid w:val="006B3538"/>
    <w:rsid w:val="006B37DB"/>
    <w:rsid w:val="006B444C"/>
    <w:rsid w:val="006C0359"/>
    <w:rsid w:val="006C0491"/>
    <w:rsid w:val="006C0C1C"/>
    <w:rsid w:val="006C0CA4"/>
    <w:rsid w:val="006C2999"/>
    <w:rsid w:val="006C2D81"/>
    <w:rsid w:val="006C2F56"/>
    <w:rsid w:val="006D033B"/>
    <w:rsid w:val="006D0B32"/>
    <w:rsid w:val="006D145A"/>
    <w:rsid w:val="006D15BC"/>
    <w:rsid w:val="006D1D95"/>
    <w:rsid w:val="006D53E9"/>
    <w:rsid w:val="006D55BF"/>
    <w:rsid w:val="006D6539"/>
    <w:rsid w:val="006D6584"/>
    <w:rsid w:val="006E11C2"/>
    <w:rsid w:val="006E18AA"/>
    <w:rsid w:val="006E2702"/>
    <w:rsid w:val="006E3C44"/>
    <w:rsid w:val="006E6952"/>
    <w:rsid w:val="006F1ACE"/>
    <w:rsid w:val="006F296B"/>
    <w:rsid w:val="006F5825"/>
    <w:rsid w:val="006F5B13"/>
    <w:rsid w:val="006F7DA0"/>
    <w:rsid w:val="00701219"/>
    <w:rsid w:val="00703E3B"/>
    <w:rsid w:val="007116E8"/>
    <w:rsid w:val="00712D3E"/>
    <w:rsid w:val="007151B5"/>
    <w:rsid w:val="0071593E"/>
    <w:rsid w:val="0071651D"/>
    <w:rsid w:val="00716EB4"/>
    <w:rsid w:val="00717B2C"/>
    <w:rsid w:val="00717CA3"/>
    <w:rsid w:val="007207C2"/>
    <w:rsid w:val="0072093C"/>
    <w:rsid w:val="007215C3"/>
    <w:rsid w:val="00721CDD"/>
    <w:rsid w:val="0072604B"/>
    <w:rsid w:val="00731162"/>
    <w:rsid w:val="00732203"/>
    <w:rsid w:val="00733703"/>
    <w:rsid w:val="007338D8"/>
    <w:rsid w:val="00734C2B"/>
    <w:rsid w:val="00735FF7"/>
    <w:rsid w:val="00736D1A"/>
    <w:rsid w:val="00736E12"/>
    <w:rsid w:val="00740003"/>
    <w:rsid w:val="007401D9"/>
    <w:rsid w:val="00742931"/>
    <w:rsid w:val="00752BC0"/>
    <w:rsid w:val="007530F0"/>
    <w:rsid w:val="007551FC"/>
    <w:rsid w:val="00755618"/>
    <w:rsid w:val="00756C36"/>
    <w:rsid w:val="00760AC5"/>
    <w:rsid w:val="00762E10"/>
    <w:rsid w:val="007647FC"/>
    <w:rsid w:val="00766B51"/>
    <w:rsid w:val="00767A99"/>
    <w:rsid w:val="007714DF"/>
    <w:rsid w:val="00773AFB"/>
    <w:rsid w:val="00773D8D"/>
    <w:rsid w:val="0077497B"/>
    <w:rsid w:val="007775A1"/>
    <w:rsid w:val="00780BC5"/>
    <w:rsid w:val="007823DD"/>
    <w:rsid w:val="00783104"/>
    <w:rsid w:val="00785D21"/>
    <w:rsid w:val="00790DD3"/>
    <w:rsid w:val="00795DBD"/>
    <w:rsid w:val="007974FB"/>
    <w:rsid w:val="007A092C"/>
    <w:rsid w:val="007A42AC"/>
    <w:rsid w:val="007A5854"/>
    <w:rsid w:val="007B2C52"/>
    <w:rsid w:val="007B3900"/>
    <w:rsid w:val="007C0BCF"/>
    <w:rsid w:val="007C1C46"/>
    <w:rsid w:val="007C2305"/>
    <w:rsid w:val="007C3147"/>
    <w:rsid w:val="007C673B"/>
    <w:rsid w:val="007C69B5"/>
    <w:rsid w:val="007C7B64"/>
    <w:rsid w:val="007D1ED3"/>
    <w:rsid w:val="007D4165"/>
    <w:rsid w:val="007D6562"/>
    <w:rsid w:val="007E1835"/>
    <w:rsid w:val="007E30AF"/>
    <w:rsid w:val="007E47A0"/>
    <w:rsid w:val="007E685D"/>
    <w:rsid w:val="007E750C"/>
    <w:rsid w:val="007F1189"/>
    <w:rsid w:val="007F171F"/>
    <w:rsid w:val="007F196B"/>
    <w:rsid w:val="007F43F2"/>
    <w:rsid w:val="007F50B7"/>
    <w:rsid w:val="007F7664"/>
    <w:rsid w:val="007F7D1E"/>
    <w:rsid w:val="00800AF0"/>
    <w:rsid w:val="00801D90"/>
    <w:rsid w:val="008133B4"/>
    <w:rsid w:val="00815EB1"/>
    <w:rsid w:val="00821AED"/>
    <w:rsid w:val="008229F1"/>
    <w:rsid w:val="00824287"/>
    <w:rsid w:val="008252AA"/>
    <w:rsid w:val="008255B1"/>
    <w:rsid w:val="008259AF"/>
    <w:rsid w:val="00826B53"/>
    <w:rsid w:val="00827F4A"/>
    <w:rsid w:val="00831134"/>
    <w:rsid w:val="00832FF7"/>
    <w:rsid w:val="008342A8"/>
    <w:rsid w:val="00835A88"/>
    <w:rsid w:val="00841436"/>
    <w:rsid w:val="00841672"/>
    <w:rsid w:val="00846A8F"/>
    <w:rsid w:val="008503B0"/>
    <w:rsid w:val="00850514"/>
    <w:rsid w:val="008547CF"/>
    <w:rsid w:val="00854E90"/>
    <w:rsid w:val="00855104"/>
    <w:rsid w:val="008553D6"/>
    <w:rsid w:val="00856158"/>
    <w:rsid w:val="00860ACC"/>
    <w:rsid w:val="008620C8"/>
    <w:rsid w:val="008634C7"/>
    <w:rsid w:val="008648F7"/>
    <w:rsid w:val="00865C12"/>
    <w:rsid w:val="00867C90"/>
    <w:rsid w:val="00871209"/>
    <w:rsid w:val="00872CE9"/>
    <w:rsid w:val="00873100"/>
    <w:rsid w:val="00874A10"/>
    <w:rsid w:val="00874F17"/>
    <w:rsid w:val="00875BC9"/>
    <w:rsid w:val="008801FD"/>
    <w:rsid w:val="008814B8"/>
    <w:rsid w:val="008901FF"/>
    <w:rsid w:val="00890A43"/>
    <w:rsid w:val="00890D7B"/>
    <w:rsid w:val="00891171"/>
    <w:rsid w:val="00891D81"/>
    <w:rsid w:val="00892B29"/>
    <w:rsid w:val="00894AB7"/>
    <w:rsid w:val="00897745"/>
    <w:rsid w:val="00897B45"/>
    <w:rsid w:val="008A20E4"/>
    <w:rsid w:val="008A2BBF"/>
    <w:rsid w:val="008A3B8E"/>
    <w:rsid w:val="008A3DE7"/>
    <w:rsid w:val="008A498F"/>
    <w:rsid w:val="008A4DA9"/>
    <w:rsid w:val="008A4F73"/>
    <w:rsid w:val="008A6724"/>
    <w:rsid w:val="008A7001"/>
    <w:rsid w:val="008A7199"/>
    <w:rsid w:val="008B1816"/>
    <w:rsid w:val="008B38BC"/>
    <w:rsid w:val="008B565F"/>
    <w:rsid w:val="008B600A"/>
    <w:rsid w:val="008B65D1"/>
    <w:rsid w:val="008C2C00"/>
    <w:rsid w:val="008C582A"/>
    <w:rsid w:val="008D1B1B"/>
    <w:rsid w:val="008D1C2A"/>
    <w:rsid w:val="008D2985"/>
    <w:rsid w:val="008D2B60"/>
    <w:rsid w:val="008D5178"/>
    <w:rsid w:val="008D5EDC"/>
    <w:rsid w:val="008D60AB"/>
    <w:rsid w:val="008E10F3"/>
    <w:rsid w:val="008E2BE3"/>
    <w:rsid w:val="008E2FCB"/>
    <w:rsid w:val="008E6066"/>
    <w:rsid w:val="008E63C1"/>
    <w:rsid w:val="008E729E"/>
    <w:rsid w:val="008E7DF9"/>
    <w:rsid w:val="008F01C1"/>
    <w:rsid w:val="008F06D9"/>
    <w:rsid w:val="008F452C"/>
    <w:rsid w:val="008F50B4"/>
    <w:rsid w:val="008F53F3"/>
    <w:rsid w:val="008F5DC9"/>
    <w:rsid w:val="008F6640"/>
    <w:rsid w:val="008F7227"/>
    <w:rsid w:val="008F738A"/>
    <w:rsid w:val="008F7D06"/>
    <w:rsid w:val="00901705"/>
    <w:rsid w:val="00905E6A"/>
    <w:rsid w:val="009071B3"/>
    <w:rsid w:val="009072D2"/>
    <w:rsid w:val="009109CA"/>
    <w:rsid w:val="00913D8B"/>
    <w:rsid w:val="00915675"/>
    <w:rsid w:val="00921FBD"/>
    <w:rsid w:val="009227D6"/>
    <w:rsid w:val="00922DEC"/>
    <w:rsid w:val="009240FE"/>
    <w:rsid w:val="00926C74"/>
    <w:rsid w:val="00926D64"/>
    <w:rsid w:val="00930150"/>
    <w:rsid w:val="009328D7"/>
    <w:rsid w:val="009427E6"/>
    <w:rsid w:val="0094347D"/>
    <w:rsid w:val="009437CE"/>
    <w:rsid w:val="00945800"/>
    <w:rsid w:val="009502BF"/>
    <w:rsid w:val="00953ADB"/>
    <w:rsid w:val="00954D68"/>
    <w:rsid w:val="00955528"/>
    <w:rsid w:val="00956B72"/>
    <w:rsid w:val="00957A1A"/>
    <w:rsid w:val="009612C6"/>
    <w:rsid w:val="009613EB"/>
    <w:rsid w:val="00961DFF"/>
    <w:rsid w:val="00961F81"/>
    <w:rsid w:val="009658AA"/>
    <w:rsid w:val="00967650"/>
    <w:rsid w:val="00967F1F"/>
    <w:rsid w:val="009713F0"/>
    <w:rsid w:val="0097172D"/>
    <w:rsid w:val="00971A4C"/>
    <w:rsid w:val="00972C2A"/>
    <w:rsid w:val="009731C4"/>
    <w:rsid w:val="0097424B"/>
    <w:rsid w:val="0097581C"/>
    <w:rsid w:val="0098024B"/>
    <w:rsid w:val="00980A7D"/>
    <w:rsid w:val="009835BD"/>
    <w:rsid w:val="00992D9E"/>
    <w:rsid w:val="00993121"/>
    <w:rsid w:val="00997CC2"/>
    <w:rsid w:val="009A2FC4"/>
    <w:rsid w:val="009A3BD8"/>
    <w:rsid w:val="009A3F37"/>
    <w:rsid w:val="009B0CCC"/>
    <w:rsid w:val="009B1711"/>
    <w:rsid w:val="009B1737"/>
    <w:rsid w:val="009B1B37"/>
    <w:rsid w:val="009B4ECE"/>
    <w:rsid w:val="009B5DCD"/>
    <w:rsid w:val="009C081D"/>
    <w:rsid w:val="009C0966"/>
    <w:rsid w:val="009C2FAD"/>
    <w:rsid w:val="009C3234"/>
    <w:rsid w:val="009C6E26"/>
    <w:rsid w:val="009D001A"/>
    <w:rsid w:val="009D2E2B"/>
    <w:rsid w:val="009D4342"/>
    <w:rsid w:val="009D61A3"/>
    <w:rsid w:val="009D65D8"/>
    <w:rsid w:val="009D70FE"/>
    <w:rsid w:val="009D7D82"/>
    <w:rsid w:val="009E23DD"/>
    <w:rsid w:val="009E3187"/>
    <w:rsid w:val="009E4DDB"/>
    <w:rsid w:val="009F184F"/>
    <w:rsid w:val="009F3519"/>
    <w:rsid w:val="00A000B5"/>
    <w:rsid w:val="00A00171"/>
    <w:rsid w:val="00A0127D"/>
    <w:rsid w:val="00A021C9"/>
    <w:rsid w:val="00A04248"/>
    <w:rsid w:val="00A05427"/>
    <w:rsid w:val="00A0542D"/>
    <w:rsid w:val="00A068D6"/>
    <w:rsid w:val="00A1123B"/>
    <w:rsid w:val="00A126DA"/>
    <w:rsid w:val="00A13139"/>
    <w:rsid w:val="00A134F3"/>
    <w:rsid w:val="00A14154"/>
    <w:rsid w:val="00A15116"/>
    <w:rsid w:val="00A157CE"/>
    <w:rsid w:val="00A16912"/>
    <w:rsid w:val="00A203E6"/>
    <w:rsid w:val="00A20F8E"/>
    <w:rsid w:val="00A222DD"/>
    <w:rsid w:val="00A27934"/>
    <w:rsid w:val="00A33308"/>
    <w:rsid w:val="00A3389D"/>
    <w:rsid w:val="00A40172"/>
    <w:rsid w:val="00A408B8"/>
    <w:rsid w:val="00A42756"/>
    <w:rsid w:val="00A44ADF"/>
    <w:rsid w:val="00A479C7"/>
    <w:rsid w:val="00A532AD"/>
    <w:rsid w:val="00A5467A"/>
    <w:rsid w:val="00A555C6"/>
    <w:rsid w:val="00A61012"/>
    <w:rsid w:val="00A6152D"/>
    <w:rsid w:val="00A63B1E"/>
    <w:rsid w:val="00A6403E"/>
    <w:rsid w:val="00A66791"/>
    <w:rsid w:val="00A66F40"/>
    <w:rsid w:val="00A7181A"/>
    <w:rsid w:val="00A72DE8"/>
    <w:rsid w:val="00A7325D"/>
    <w:rsid w:val="00A74FEA"/>
    <w:rsid w:val="00A75E0B"/>
    <w:rsid w:val="00A75E57"/>
    <w:rsid w:val="00A83BEE"/>
    <w:rsid w:val="00A845C3"/>
    <w:rsid w:val="00A848A8"/>
    <w:rsid w:val="00A86FEC"/>
    <w:rsid w:val="00A906D8"/>
    <w:rsid w:val="00A97583"/>
    <w:rsid w:val="00AA039B"/>
    <w:rsid w:val="00AA32D0"/>
    <w:rsid w:val="00AA4D79"/>
    <w:rsid w:val="00AA560E"/>
    <w:rsid w:val="00AB01CE"/>
    <w:rsid w:val="00AB0212"/>
    <w:rsid w:val="00AB39F4"/>
    <w:rsid w:val="00AB5522"/>
    <w:rsid w:val="00AB5C8C"/>
    <w:rsid w:val="00AB6FA7"/>
    <w:rsid w:val="00AC09BC"/>
    <w:rsid w:val="00AC630D"/>
    <w:rsid w:val="00AC6699"/>
    <w:rsid w:val="00AD1A88"/>
    <w:rsid w:val="00AD57BB"/>
    <w:rsid w:val="00AD756B"/>
    <w:rsid w:val="00AD79CC"/>
    <w:rsid w:val="00AE0638"/>
    <w:rsid w:val="00AE0EDE"/>
    <w:rsid w:val="00AE1489"/>
    <w:rsid w:val="00AE1980"/>
    <w:rsid w:val="00AE24EF"/>
    <w:rsid w:val="00AE2850"/>
    <w:rsid w:val="00AE391E"/>
    <w:rsid w:val="00AF0BF6"/>
    <w:rsid w:val="00AF22F6"/>
    <w:rsid w:val="00AF2A48"/>
    <w:rsid w:val="00B014F0"/>
    <w:rsid w:val="00B03C5F"/>
    <w:rsid w:val="00B07133"/>
    <w:rsid w:val="00B07CD6"/>
    <w:rsid w:val="00B11E05"/>
    <w:rsid w:val="00B142BD"/>
    <w:rsid w:val="00B1652E"/>
    <w:rsid w:val="00B2025F"/>
    <w:rsid w:val="00B20E66"/>
    <w:rsid w:val="00B21F7E"/>
    <w:rsid w:val="00B2302F"/>
    <w:rsid w:val="00B26BB8"/>
    <w:rsid w:val="00B26ECE"/>
    <w:rsid w:val="00B2708C"/>
    <w:rsid w:val="00B309D9"/>
    <w:rsid w:val="00B31BBA"/>
    <w:rsid w:val="00B32F36"/>
    <w:rsid w:val="00B3353A"/>
    <w:rsid w:val="00B340AE"/>
    <w:rsid w:val="00B35E02"/>
    <w:rsid w:val="00B3650F"/>
    <w:rsid w:val="00B36E7D"/>
    <w:rsid w:val="00B37E77"/>
    <w:rsid w:val="00B40189"/>
    <w:rsid w:val="00B41416"/>
    <w:rsid w:val="00B42604"/>
    <w:rsid w:val="00B431A6"/>
    <w:rsid w:val="00B443AC"/>
    <w:rsid w:val="00B454E2"/>
    <w:rsid w:val="00B45FB2"/>
    <w:rsid w:val="00B523CB"/>
    <w:rsid w:val="00B52E60"/>
    <w:rsid w:val="00B54A41"/>
    <w:rsid w:val="00B57942"/>
    <w:rsid w:val="00B629DB"/>
    <w:rsid w:val="00B6329A"/>
    <w:rsid w:val="00B6389A"/>
    <w:rsid w:val="00B651B3"/>
    <w:rsid w:val="00B6570A"/>
    <w:rsid w:val="00B65FA3"/>
    <w:rsid w:val="00B67C7C"/>
    <w:rsid w:val="00B7063B"/>
    <w:rsid w:val="00B74707"/>
    <w:rsid w:val="00B751B6"/>
    <w:rsid w:val="00B75F44"/>
    <w:rsid w:val="00B76844"/>
    <w:rsid w:val="00B77917"/>
    <w:rsid w:val="00B806E7"/>
    <w:rsid w:val="00B80BDB"/>
    <w:rsid w:val="00B82803"/>
    <w:rsid w:val="00B85115"/>
    <w:rsid w:val="00B87B63"/>
    <w:rsid w:val="00B91094"/>
    <w:rsid w:val="00B91610"/>
    <w:rsid w:val="00B95C57"/>
    <w:rsid w:val="00B95C69"/>
    <w:rsid w:val="00BA403C"/>
    <w:rsid w:val="00BA466A"/>
    <w:rsid w:val="00BA4A49"/>
    <w:rsid w:val="00BA5438"/>
    <w:rsid w:val="00BA57E3"/>
    <w:rsid w:val="00BB0FDC"/>
    <w:rsid w:val="00BB21A3"/>
    <w:rsid w:val="00BB4D5B"/>
    <w:rsid w:val="00BB7927"/>
    <w:rsid w:val="00BB79C4"/>
    <w:rsid w:val="00BC0511"/>
    <w:rsid w:val="00BC1551"/>
    <w:rsid w:val="00BC18D7"/>
    <w:rsid w:val="00BC1EF1"/>
    <w:rsid w:val="00BC2A70"/>
    <w:rsid w:val="00BC4515"/>
    <w:rsid w:val="00BC6E1A"/>
    <w:rsid w:val="00BC7137"/>
    <w:rsid w:val="00BD303E"/>
    <w:rsid w:val="00BD445F"/>
    <w:rsid w:val="00BE005E"/>
    <w:rsid w:val="00BE05C8"/>
    <w:rsid w:val="00BE2013"/>
    <w:rsid w:val="00BE2153"/>
    <w:rsid w:val="00BE2FD6"/>
    <w:rsid w:val="00BE4DC7"/>
    <w:rsid w:val="00BE7415"/>
    <w:rsid w:val="00BE7E4E"/>
    <w:rsid w:val="00BF02BE"/>
    <w:rsid w:val="00BF3BDD"/>
    <w:rsid w:val="00BF4D16"/>
    <w:rsid w:val="00BF5421"/>
    <w:rsid w:val="00BF61E3"/>
    <w:rsid w:val="00C00DAD"/>
    <w:rsid w:val="00C00F47"/>
    <w:rsid w:val="00C03CCF"/>
    <w:rsid w:val="00C0440A"/>
    <w:rsid w:val="00C054D7"/>
    <w:rsid w:val="00C0750C"/>
    <w:rsid w:val="00C07F56"/>
    <w:rsid w:val="00C1066F"/>
    <w:rsid w:val="00C13636"/>
    <w:rsid w:val="00C1459A"/>
    <w:rsid w:val="00C14C21"/>
    <w:rsid w:val="00C15ECF"/>
    <w:rsid w:val="00C1653F"/>
    <w:rsid w:val="00C17B03"/>
    <w:rsid w:val="00C17D39"/>
    <w:rsid w:val="00C2073A"/>
    <w:rsid w:val="00C216BC"/>
    <w:rsid w:val="00C23515"/>
    <w:rsid w:val="00C26899"/>
    <w:rsid w:val="00C26C49"/>
    <w:rsid w:val="00C278B0"/>
    <w:rsid w:val="00C30820"/>
    <w:rsid w:val="00C30D6B"/>
    <w:rsid w:val="00C31224"/>
    <w:rsid w:val="00C338B1"/>
    <w:rsid w:val="00C340ED"/>
    <w:rsid w:val="00C36320"/>
    <w:rsid w:val="00C3719D"/>
    <w:rsid w:val="00C42B24"/>
    <w:rsid w:val="00C42D03"/>
    <w:rsid w:val="00C43047"/>
    <w:rsid w:val="00C436C3"/>
    <w:rsid w:val="00C47A0E"/>
    <w:rsid w:val="00C50DD8"/>
    <w:rsid w:val="00C51647"/>
    <w:rsid w:val="00C545ED"/>
    <w:rsid w:val="00C6078D"/>
    <w:rsid w:val="00C63404"/>
    <w:rsid w:val="00C65653"/>
    <w:rsid w:val="00C65827"/>
    <w:rsid w:val="00C67347"/>
    <w:rsid w:val="00C7054F"/>
    <w:rsid w:val="00C71AD9"/>
    <w:rsid w:val="00C720CD"/>
    <w:rsid w:val="00C72730"/>
    <w:rsid w:val="00C75CA9"/>
    <w:rsid w:val="00C82E0A"/>
    <w:rsid w:val="00C84870"/>
    <w:rsid w:val="00C85562"/>
    <w:rsid w:val="00C8574D"/>
    <w:rsid w:val="00C902A1"/>
    <w:rsid w:val="00C9087E"/>
    <w:rsid w:val="00C93A0E"/>
    <w:rsid w:val="00CA010C"/>
    <w:rsid w:val="00CA0905"/>
    <w:rsid w:val="00CA1C30"/>
    <w:rsid w:val="00CA2E29"/>
    <w:rsid w:val="00CA428B"/>
    <w:rsid w:val="00CA6B34"/>
    <w:rsid w:val="00CB1266"/>
    <w:rsid w:val="00CB1378"/>
    <w:rsid w:val="00CB1847"/>
    <w:rsid w:val="00CB304C"/>
    <w:rsid w:val="00CB5C1E"/>
    <w:rsid w:val="00CB72DB"/>
    <w:rsid w:val="00CB75E7"/>
    <w:rsid w:val="00CB7BDD"/>
    <w:rsid w:val="00CC1278"/>
    <w:rsid w:val="00CC173D"/>
    <w:rsid w:val="00CC263B"/>
    <w:rsid w:val="00CC324A"/>
    <w:rsid w:val="00CD0DF6"/>
    <w:rsid w:val="00CD607F"/>
    <w:rsid w:val="00CD7B36"/>
    <w:rsid w:val="00CE0C93"/>
    <w:rsid w:val="00CE0DEB"/>
    <w:rsid w:val="00CE179B"/>
    <w:rsid w:val="00CE1A40"/>
    <w:rsid w:val="00CE23E3"/>
    <w:rsid w:val="00CE39E8"/>
    <w:rsid w:val="00CE3E7C"/>
    <w:rsid w:val="00CE6C89"/>
    <w:rsid w:val="00CF0ADE"/>
    <w:rsid w:val="00CF22B8"/>
    <w:rsid w:val="00CF279B"/>
    <w:rsid w:val="00CF3889"/>
    <w:rsid w:val="00CF3D07"/>
    <w:rsid w:val="00CF3D35"/>
    <w:rsid w:val="00CF442F"/>
    <w:rsid w:val="00CF6970"/>
    <w:rsid w:val="00D01E1C"/>
    <w:rsid w:val="00D02733"/>
    <w:rsid w:val="00D03B7A"/>
    <w:rsid w:val="00D06186"/>
    <w:rsid w:val="00D12337"/>
    <w:rsid w:val="00D1388B"/>
    <w:rsid w:val="00D14914"/>
    <w:rsid w:val="00D211A1"/>
    <w:rsid w:val="00D24021"/>
    <w:rsid w:val="00D26C0A"/>
    <w:rsid w:val="00D26E52"/>
    <w:rsid w:val="00D27CF5"/>
    <w:rsid w:val="00D30439"/>
    <w:rsid w:val="00D3060C"/>
    <w:rsid w:val="00D30D8B"/>
    <w:rsid w:val="00D33E58"/>
    <w:rsid w:val="00D35EF5"/>
    <w:rsid w:val="00D36CBB"/>
    <w:rsid w:val="00D3798A"/>
    <w:rsid w:val="00D40095"/>
    <w:rsid w:val="00D406D2"/>
    <w:rsid w:val="00D40FB4"/>
    <w:rsid w:val="00D41BAD"/>
    <w:rsid w:val="00D41BD4"/>
    <w:rsid w:val="00D41EFD"/>
    <w:rsid w:val="00D435FC"/>
    <w:rsid w:val="00D44053"/>
    <w:rsid w:val="00D4506A"/>
    <w:rsid w:val="00D475B4"/>
    <w:rsid w:val="00D558E2"/>
    <w:rsid w:val="00D56C0C"/>
    <w:rsid w:val="00D629EC"/>
    <w:rsid w:val="00D63029"/>
    <w:rsid w:val="00D63552"/>
    <w:rsid w:val="00D63977"/>
    <w:rsid w:val="00D64167"/>
    <w:rsid w:val="00D65001"/>
    <w:rsid w:val="00D65F08"/>
    <w:rsid w:val="00D703C7"/>
    <w:rsid w:val="00D70765"/>
    <w:rsid w:val="00D7144E"/>
    <w:rsid w:val="00D757E9"/>
    <w:rsid w:val="00D76E2D"/>
    <w:rsid w:val="00D772E3"/>
    <w:rsid w:val="00D8077B"/>
    <w:rsid w:val="00D81C22"/>
    <w:rsid w:val="00D831C0"/>
    <w:rsid w:val="00D84136"/>
    <w:rsid w:val="00D856CA"/>
    <w:rsid w:val="00D85909"/>
    <w:rsid w:val="00D86BE8"/>
    <w:rsid w:val="00D941C0"/>
    <w:rsid w:val="00D96920"/>
    <w:rsid w:val="00DA06B3"/>
    <w:rsid w:val="00DA2517"/>
    <w:rsid w:val="00DA2B33"/>
    <w:rsid w:val="00DA2E24"/>
    <w:rsid w:val="00DA4618"/>
    <w:rsid w:val="00DA52A2"/>
    <w:rsid w:val="00DA54D3"/>
    <w:rsid w:val="00DA57B5"/>
    <w:rsid w:val="00DA582B"/>
    <w:rsid w:val="00DA5AA6"/>
    <w:rsid w:val="00DB2703"/>
    <w:rsid w:val="00DB53B6"/>
    <w:rsid w:val="00DB57F7"/>
    <w:rsid w:val="00DC0D1A"/>
    <w:rsid w:val="00DC39B6"/>
    <w:rsid w:val="00DC5399"/>
    <w:rsid w:val="00DC53D5"/>
    <w:rsid w:val="00DC5414"/>
    <w:rsid w:val="00DC6B4C"/>
    <w:rsid w:val="00DC77C4"/>
    <w:rsid w:val="00DD127D"/>
    <w:rsid w:val="00DD3843"/>
    <w:rsid w:val="00DD4E76"/>
    <w:rsid w:val="00DD51FE"/>
    <w:rsid w:val="00DD73DF"/>
    <w:rsid w:val="00DE599E"/>
    <w:rsid w:val="00DE5FD9"/>
    <w:rsid w:val="00DE665D"/>
    <w:rsid w:val="00DE7226"/>
    <w:rsid w:val="00DE74EB"/>
    <w:rsid w:val="00DE7513"/>
    <w:rsid w:val="00DF038B"/>
    <w:rsid w:val="00DF0F67"/>
    <w:rsid w:val="00DF251B"/>
    <w:rsid w:val="00DF3A38"/>
    <w:rsid w:val="00DF4076"/>
    <w:rsid w:val="00DF7036"/>
    <w:rsid w:val="00DF719B"/>
    <w:rsid w:val="00E004BF"/>
    <w:rsid w:val="00E00572"/>
    <w:rsid w:val="00E02C5F"/>
    <w:rsid w:val="00E04C57"/>
    <w:rsid w:val="00E04CD7"/>
    <w:rsid w:val="00E05F64"/>
    <w:rsid w:val="00E0786B"/>
    <w:rsid w:val="00E10754"/>
    <w:rsid w:val="00E12B3B"/>
    <w:rsid w:val="00E12EA8"/>
    <w:rsid w:val="00E1329D"/>
    <w:rsid w:val="00E15439"/>
    <w:rsid w:val="00E159F2"/>
    <w:rsid w:val="00E1688A"/>
    <w:rsid w:val="00E176BB"/>
    <w:rsid w:val="00E17E4B"/>
    <w:rsid w:val="00E24BB2"/>
    <w:rsid w:val="00E24EDC"/>
    <w:rsid w:val="00E373C2"/>
    <w:rsid w:val="00E37C09"/>
    <w:rsid w:val="00E409D6"/>
    <w:rsid w:val="00E40FE8"/>
    <w:rsid w:val="00E410D6"/>
    <w:rsid w:val="00E465D3"/>
    <w:rsid w:val="00E466BE"/>
    <w:rsid w:val="00E508D3"/>
    <w:rsid w:val="00E51944"/>
    <w:rsid w:val="00E52060"/>
    <w:rsid w:val="00E57ECC"/>
    <w:rsid w:val="00E63436"/>
    <w:rsid w:val="00E66715"/>
    <w:rsid w:val="00E67A7B"/>
    <w:rsid w:val="00E751A6"/>
    <w:rsid w:val="00E75EE0"/>
    <w:rsid w:val="00E774D2"/>
    <w:rsid w:val="00E80355"/>
    <w:rsid w:val="00E83288"/>
    <w:rsid w:val="00E86855"/>
    <w:rsid w:val="00E871F7"/>
    <w:rsid w:val="00E9209D"/>
    <w:rsid w:val="00E94C01"/>
    <w:rsid w:val="00E952D0"/>
    <w:rsid w:val="00E96CD4"/>
    <w:rsid w:val="00EA0414"/>
    <w:rsid w:val="00EA1E09"/>
    <w:rsid w:val="00EA20DF"/>
    <w:rsid w:val="00EA2191"/>
    <w:rsid w:val="00EA3994"/>
    <w:rsid w:val="00EA3C78"/>
    <w:rsid w:val="00EA41E1"/>
    <w:rsid w:val="00EA4289"/>
    <w:rsid w:val="00EA4674"/>
    <w:rsid w:val="00EA4B75"/>
    <w:rsid w:val="00EA5B8D"/>
    <w:rsid w:val="00EA63AA"/>
    <w:rsid w:val="00EA7063"/>
    <w:rsid w:val="00EB0EB1"/>
    <w:rsid w:val="00EC00AB"/>
    <w:rsid w:val="00EC0B7B"/>
    <w:rsid w:val="00EC1419"/>
    <w:rsid w:val="00EC24D2"/>
    <w:rsid w:val="00EC2BCB"/>
    <w:rsid w:val="00EC3199"/>
    <w:rsid w:val="00EC363F"/>
    <w:rsid w:val="00EC40A1"/>
    <w:rsid w:val="00EC612C"/>
    <w:rsid w:val="00ED2325"/>
    <w:rsid w:val="00ED23C8"/>
    <w:rsid w:val="00ED466A"/>
    <w:rsid w:val="00EE02C4"/>
    <w:rsid w:val="00EE070A"/>
    <w:rsid w:val="00EE0992"/>
    <w:rsid w:val="00EE0C7D"/>
    <w:rsid w:val="00EE3DCA"/>
    <w:rsid w:val="00EE3E40"/>
    <w:rsid w:val="00EE3EFD"/>
    <w:rsid w:val="00EE6C75"/>
    <w:rsid w:val="00EE705D"/>
    <w:rsid w:val="00EF13C1"/>
    <w:rsid w:val="00EF1FAA"/>
    <w:rsid w:val="00EF22EF"/>
    <w:rsid w:val="00EF3180"/>
    <w:rsid w:val="00EF4619"/>
    <w:rsid w:val="00EF4C27"/>
    <w:rsid w:val="00EF4D15"/>
    <w:rsid w:val="00EF690E"/>
    <w:rsid w:val="00EF77EF"/>
    <w:rsid w:val="00EF7CA5"/>
    <w:rsid w:val="00F00014"/>
    <w:rsid w:val="00F012C1"/>
    <w:rsid w:val="00F01683"/>
    <w:rsid w:val="00F01C56"/>
    <w:rsid w:val="00F01CEB"/>
    <w:rsid w:val="00F01F75"/>
    <w:rsid w:val="00F02E00"/>
    <w:rsid w:val="00F07229"/>
    <w:rsid w:val="00F110CC"/>
    <w:rsid w:val="00F149D7"/>
    <w:rsid w:val="00F14AC1"/>
    <w:rsid w:val="00F15612"/>
    <w:rsid w:val="00F15DDF"/>
    <w:rsid w:val="00F1638B"/>
    <w:rsid w:val="00F17600"/>
    <w:rsid w:val="00F20DAD"/>
    <w:rsid w:val="00F234E9"/>
    <w:rsid w:val="00F24EB9"/>
    <w:rsid w:val="00F25A06"/>
    <w:rsid w:val="00F27487"/>
    <w:rsid w:val="00F2761A"/>
    <w:rsid w:val="00F32B83"/>
    <w:rsid w:val="00F33CA6"/>
    <w:rsid w:val="00F33F6A"/>
    <w:rsid w:val="00F34921"/>
    <w:rsid w:val="00F361A4"/>
    <w:rsid w:val="00F37646"/>
    <w:rsid w:val="00F413C9"/>
    <w:rsid w:val="00F41797"/>
    <w:rsid w:val="00F4232D"/>
    <w:rsid w:val="00F4244C"/>
    <w:rsid w:val="00F4359C"/>
    <w:rsid w:val="00F44DF4"/>
    <w:rsid w:val="00F47051"/>
    <w:rsid w:val="00F51D23"/>
    <w:rsid w:val="00F53444"/>
    <w:rsid w:val="00F5591F"/>
    <w:rsid w:val="00F55A45"/>
    <w:rsid w:val="00F5652B"/>
    <w:rsid w:val="00F56C14"/>
    <w:rsid w:val="00F64737"/>
    <w:rsid w:val="00F65DA0"/>
    <w:rsid w:val="00F65E56"/>
    <w:rsid w:val="00F66B5D"/>
    <w:rsid w:val="00F67A4B"/>
    <w:rsid w:val="00F67FE9"/>
    <w:rsid w:val="00F70D73"/>
    <w:rsid w:val="00F7168F"/>
    <w:rsid w:val="00F723FA"/>
    <w:rsid w:val="00F72797"/>
    <w:rsid w:val="00F72C49"/>
    <w:rsid w:val="00F76226"/>
    <w:rsid w:val="00F77606"/>
    <w:rsid w:val="00F81F3C"/>
    <w:rsid w:val="00F87133"/>
    <w:rsid w:val="00F91AE1"/>
    <w:rsid w:val="00F942AA"/>
    <w:rsid w:val="00F94B9F"/>
    <w:rsid w:val="00FA06B5"/>
    <w:rsid w:val="00FA27EF"/>
    <w:rsid w:val="00FA40C4"/>
    <w:rsid w:val="00FA534E"/>
    <w:rsid w:val="00FA5493"/>
    <w:rsid w:val="00FA58C1"/>
    <w:rsid w:val="00FA7BAD"/>
    <w:rsid w:val="00FB0793"/>
    <w:rsid w:val="00FB1137"/>
    <w:rsid w:val="00FB2B77"/>
    <w:rsid w:val="00FB4758"/>
    <w:rsid w:val="00FB60B4"/>
    <w:rsid w:val="00FC0905"/>
    <w:rsid w:val="00FC13A0"/>
    <w:rsid w:val="00FC22C9"/>
    <w:rsid w:val="00FC2A4C"/>
    <w:rsid w:val="00FC42F1"/>
    <w:rsid w:val="00FC6712"/>
    <w:rsid w:val="00FC728C"/>
    <w:rsid w:val="00FD031D"/>
    <w:rsid w:val="00FD0C13"/>
    <w:rsid w:val="00FD1013"/>
    <w:rsid w:val="00FD5640"/>
    <w:rsid w:val="00FD73CA"/>
    <w:rsid w:val="00FD774A"/>
    <w:rsid w:val="00FE20EF"/>
    <w:rsid w:val="00FE28D9"/>
    <w:rsid w:val="00FE32FB"/>
    <w:rsid w:val="00FE3D65"/>
    <w:rsid w:val="00FE5F71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b/>
      <w:bCs/>
      <w:caps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0B0B37"/>
    <w:pPr>
      <w:numPr>
        <w:numId w:val="9"/>
      </w:numPr>
      <w:tabs>
        <w:tab w:val="left" w:pos="426"/>
      </w:tabs>
      <w:spacing w:line="360" w:lineRule="auto"/>
      <w:ind w:left="426"/>
      <w:outlineLvl w:val="4"/>
    </w:pPr>
    <w:rPr>
      <w:b/>
      <w:lang w:val="x-none" w:eastAsia="x-none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link w:val="ZkladntextChar"/>
    <w:pPr>
      <w:autoSpaceDE w:val="0"/>
      <w:autoSpaceDN w:val="0"/>
      <w:adjustRightInd w:val="0"/>
      <w:spacing w:before="120"/>
      <w:jc w:val="center"/>
    </w:pPr>
    <w:rPr>
      <w:b/>
      <w:bCs/>
      <w:caps/>
      <w:sz w:val="40"/>
      <w:lang w:val="x-none" w:eastAsia="x-none"/>
    </w:rPr>
  </w:style>
  <w:style w:type="paragraph" w:styleId="Zkladntext2">
    <w:name w:val="Body Text 2"/>
    <w:basedOn w:val="Normln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pPr>
      <w:ind w:left="993" w:hanging="993"/>
    </w:pPr>
  </w:style>
  <w:style w:type="paragraph" w:styleId="Zkladntext3">
    <w:name w:val="Body Text 3"/>
    <w:basedOn w:val="Normln"/>
    <w:link w:val="Zkladntext3Char"/>
    <w:rPr>
      <w:rFonts w:ascii="Arial" w:hAnsi="Arial"/>
      <w:szCs w:val="20"/>
      <w:lang w:val="x-none" w:eastAsia="x-none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link w:val="Zkladntext-prvnodsazenChar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22"/>
    <w:qFormat/>
    <w:rsid w:val="00980A7D"/>
    <w:rPr>
      <w:b/>
      <w:bCs/>
    </w:rPr>
  </w:style>
  <w:style w:type="character" w:customStyle="1" w:styleId="Zkladntext3Char">
    <w:name w:val="Základní text 3 Char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table" w:styleId="Mkatabulky">
    <w:name w:val="Table Grid"/>
    <w:basedOn w:val="Normlntabulka"/>
    <w:uiPriority w:val="59"/>
    <w:rsid w:val="00C93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link w:val="Nadpis5"/>
    <w:rsid w:val="006F7DA0"/>
    <w:rPr>
      <w:b/>
      <w:sz w:val="24"/>
      <w:szCs w:val="24"/>
    </w:rPr>
  </w:style>
  <w:style w:type="paragraph" w:customStyle="1" w:styleId="xl43">
    <w:name w:val="xl43"/>
    <w:basedOn w:val="Normln"/>
    <w:rsid w:val="007C3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character" w:customStyle="1" w:styleId="ZkladntextChar">
    <w:name w:val="Základní text Char"/>
    <w:aliases w:val="()odstaved Char"/>
    <w:link w:val="Zkladntext"/>
    <w:rsid w:val="0020303F"/>
    <w:rPr>
      <w:b/>
      <w:bCs/>
      <w:caps/>
      <w:sz w:val="40"/>
      <w:szCs w:val="24"/>
    </w:rPr>
  </w:style>
  <w:style w:type="character" w:customStyle="1" w:styleId="Zkladntext-prvnodsazenChar">
    <w:name w:val="Základní text - první odsazený Char"/>
    <w:link w:val="Zkladntext-prvnodsazen"/>
    <w:rsid w:val="0020303F"/>
    <w:rPr>
      <w:sz w:val="24"/>
      <w:szCs w:val="24"/>
    </w:rPr>
  </w:style>
  <w:style w:type="paragraph" w:customStyle="1" w:styleId="Libor">
    <w:name w:val="Libor"/>
    <w:basedOn w:val="Zkladntext-prvnodsazen"/>
    <w:qFormat/>
    <w:rsid w:val="0020303F"/>
    <w:pPr>
      <w:spacing w:before="60" w:after="60"/>
      <w:ind w:firstLine="426"/>
    </w:pPr>
    <w:rPr>
      <w:rFonts w:ascii="Arial" w:hAnsi="Arial" w:cs="Arial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20303F"/>
    <w:rPr>
      <w:color w:val="808080"/>
      <w:shd w:val="clear" w:color="auto" w:fill="E6E6E6"/>
    </w:rPr>
  </w:style>
  <w:style w:type="character" w:customStyle="1" w:styleId="Nadpis4Char">
    <w:name w:val="Nadpis 4 Char"/>
    <w:link w:val="Nadpis4"/>
    <w:rsid w:val="00624927"/>
    <w:rPr>
      <w:b/>
      <w:bCs/>
      <w:sz w:val="24"/>
      <w:szCs w:val="28"/>
    </w:rPr>
  </w:style>
  <w:style w:type="numbering" w:customStyle="1" w:styleId="Styl1">
    <w:name w:val="Styl1"/>
    <w:uiPriority w:val="99"/>
    <w:rsid w:val="00ED23C8"/>
    <w:pPr>
      <w:numPr>
        <w:numId w:val="3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1A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41A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ahlizenidokn.cuzk.cz/VyberKatastrInfo.aspx?encrypted=YOBtanwQYfQJ1722gvAGvTOnNvfqQe6jXMdMyDOcZQ9jcdzA5Xoiz4qUBQ_PwjStoWQ1DOpNzJhRpXMsK8c_uLPPzr_TehqN9Oa8B3-U8b-M7MzGHaKZvA==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16E8-869D-469F-9D49-4FD5EFBF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3056</CharactersWithSpaces>
  <SharedDoc>false</SharedDoc>
  <HLinks>
    <vt:vector size="42" baseType="variant"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_Toc515903537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_Toc515903536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_Toc515903535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_Toc515903534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_Toc515903533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_Toc515903532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_Toc515903531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subject/>
  <dc:creator>Tomáš Grygar</dc:creator>
  <cp:keywords/>
  <cp:lastModifiedBy>stavinohova</cp:lastModifiedBy>
  <cp:revision>30</cp:revision>
  <cp:lastPrinted>2018-06-06T06:28:00Z</cp:lastPrinted>
  <dcterms:created xsi:type="dcterms:W3CDTF">2018-06-29T12:00:00Z</dcterms:created>
  <dcterms:modified xsi:type="dcterms:W3CDTF">2018-11-20T10:32:00Z</dcterms:modified>
</cp:coreProperties>
</file>